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7C83D34" w14:textId="77777777" w:rsidR="00C40D32" w:rsidRPr="002C7152" w:rsidRDefault="00C40D32" w:rsidP="002C7152">
      <w:pPr>
        <w:spacing w:line="276" w:lineRule="auto"/>
        <w:jc w:val="right"/>
        <w:rPr>
          <w:rFonts w:cs="Times New Roman"/>
          <w:sz w:val="22"/>
          <w:szCs w:val="22"/>
        </w:rPr>
      </w:pPr>
      <w:bookmarkStart w:id="0" w:name="_Hlk145067226"/>
      <w:r w:rsidRPr="002C7152">
        <w:rPr>
          <w:rFonts w:cs="Times New Roman"/>
          <w:sz w:val="22"/>
          <w:szCs w:val="22"/>
        </w:rPr>
        <w:t xml:space="preserve">    Załącznik  nr  2</w:t>
      </w:r>
    </w:p>
    <w:p w14:paraId="57E0F105" w14:textId="0E7E8531" w:rsidR="00C40D32" w:rsidRPr="002C7152" w:rsidRDefault="00C40D32" w:rsidP="002C7152">
      <w:pPr>
        <w:spacing w:line="276" w:lineRule="auto"/>
        <w:jc w:val="center"/>
        <w:rPr>
          <w:rFonts w:cs="Times New Roman"/>
          <w:b/>
          <w:bCs/>
          <w:sz w:val="22"/>
          <w:szCs w:val="22"/>
        </w:rPr>
      </w:pPr>
      <w:r w:rsidRPr="002C7152">
        <w:rPr>
          <w:rFonts w:cs="Times New Roman"/>
          <w:b/>
          <w:bCs/>
          <w:sz w:val="22"/>
          <w:szCs w:val="22"/>
        </w:rPr>
        <w:t>U M O W A  Nr SZNSPZOZ. ....................</w:t>
      </w:r>
    </w:p>
    <w:p w14:paraId="6B8B33D7" w14:textId="4C4803BC" w:rsidR="00C40D32" w:rsidRPr="002C7152" w:rsidRDefault="00C40D32" w:rsidP="002C7152">
      <w:pPr>
        <w:spacing w:line="276" w:lineRule="auto"/>
        <w:jc w:val="center"/>
        <w:rPr>
          <w:rFonts w:cs="Times New Roman"/>
          <w:b/>
          <w:bCs/>
          <w:sz w:val="22"/>
          <w:szCs w:val="22"/>
        </w:rPr>
      </w:pPr>
      <w:bookmarkStart w:id="1" w:name="_Hlk130896227"/>
      <w:r w:rsidRPr="002C7152">
        <w:rPr>
          <w:rFonts w:cs="Times New Roman"/>
          <w:b/>
          <w:bCs/>
          <w:sz w:val="22"/>
          <w:szCs w:val="22"/>
        </w:rPr>
        <w:t xml:space="preserve">na </w:t>
      </w:r>
      <w:r w:rsidR="002C7152" w:rsidRPr="002C7152">
        <w:rPr>
          <w:rFonts w:eastAsia="Times New Roman" w:cs="Times New Roman"/>
          <w:b/>
          <w:bCs/>
          <w:sz w:val="22"/>
          <w:szCs w:val="22"/>
          <w:lang w:bidi="ar-SA"/>
        </w:rPr>
        <w:t>Udzielenie przez terapeutę zajęciowego świadczeń zdrowotnych na potrzeby Szpitala Neuropsychiatrycznego im. Prof. M. Kaczyńskiego SP ZOZ w Lublinie</w:t>
      </w:r>
    </w:p>
    <w:bookmarkEnd w:id="1"/>
    <w:p w14:paraId="5650B5F1" w14:textId="77777777" w:rsidR="00C40D32" w:rsidRPr="002C7152" w:rsidRDefault="00C40D32" w:rsidP="002C7152">
      <w:pPr>
        <w:shd w:val="clear" w:color="auto" w:fill="FFFFFF"/>
        <w:spacing w:line="276" w:lineRule="auto"/>
        <w:jc w:val="center"/>
        <w:rPr>
          <w:rFonts w:eastAsia="Times New Roman" w:cs="Times New Roman"/>
          <w:b/>
          <w:sz w:val="22"/>
          <w:szCs w:val="22"/>
        </w:rPr>
      </w:pPr>
    </w:p>
    <w:p w14:paraId="7160BBAF" w14:textId="77777777" w:rsidR="00C40D32" w:rsidRPr="002C7152" w:rsidRDefault="00C40D32" w:rsidP="002C7152">
      <w:pPr>
        <w:pStyle w:val="Tekstpodstawowy"/>
        <w:spacing w:after="0" w:line="276" w:lineRule="auto"/>
        <w:jc w:val="both"/>
        <w:rPr>
          <w:rFonts w:eastAsia="Times New Roman" w:cs="Times New Roman"/>
          <w:sz w:val="22"/>
          <w:szCs w:val="22"/>
        </w:rPr>
      </w:pPr>
      <w:r w:rsidRPr="002C7152">
        <w:rPr>
          <w:rFonts w:eastAsia="Times New Roman" w:cs="Times New Roman"/>
          <w:sz w:val="22"/>
          <w:szCs w:val="22"/>
        </w:rPr>
        <w:t>zawarta w dniu  …………… roku w wyniku konkursu pomiędzy:</w:t>
      </w:r>
    </w:p>
    <w:p w14:paraId="270D2050" w14:textId="77777777" w:rsidR="00C40D32" w:rsidRPr="002C7152" w:rsidRDefault="00C40D32" w:rsidP="002C7152">
      <w:pPr>
        <w:pStyle w:val="Tekstpodstawowy"/>
        <w:spacing w:after="0" w:line="276" w:lineRule="auto"/>
        <w:jc w:val="both"/>
        <w:rPr>
          <w:rFonts w:eastAsia="Times New Roman" w:cs="Times New Roman"/>
          <w:sz w:val="22"/>
          <w:szCs w:val="22"/>
        </w:rPr>
      </w:pPr>
      <w:r w:rsidRPr="002C7152">
        <w:rPr>
          <w:rFonts w:eastAsia="Times New Roman" w:cs="Times New Roman"/>
          <w:sz w:val="22"/>
          <w:szCs w:val="22"/>
        </w:rPr>
        <w:t>Szpitalem Neuropsychiatrycznym im. Prof. Mieczysława Kaczyńskiego Samodzielnym Publicznym Zakładem Opieki Zdrowotnej z siedzibą przy ul. Abramowickiej 2 w Lublinie, wpisanym do Krajowego Rejestru Sądowego w Sądzie Rejonowym Lublin – Wschód w Lublinie z siedzibą w Świdniku, VI Wydziale Gospodarczym KRS pod nr 0000004020 zwanym w dalszej treści umowy “Zamawiającym”</w:t>
      </w:r>
    </w:p>
    <w:p w14:paraId="3D9D5ABB" w14:textId="77777777" w:rsidR="00C40D32" w:rsidRPr="002C7152" w:rsidRDefault="00C40D32" w:rsidP="002C7152">
      <w:pPr>
        <w:pStyle w:val="Tekstpodstawowy"/>
        <w:spacing w:after="0" w:line="276" w:lineRule="auto"/>
        <w:jc w:val="both"/>
        <w:rPr>
          <w:rFonts w:eastAsia="Times New Roman" w:cs="Times New Roman"/>
          <w:sz w:val="22"/>
          <w:szCs w:val="22"/>
        </w:rPr>
      </w:pPr>
      <w:r w:rsidRPr="002C7152">
        <w:rPr>
          <w:rFonts w:eastAsia="Times New Roman" w:cs="Times New Roman"/>
          <w:sz w:val="22"/>
          <w:szCs w:val="22"/>
        </w:rPr>
        <w:t>reprezentowanym przez:</w:t>
      </w:r>
    </w:p>
    <w:p w14:paraId="58AE7E37" w14:textId="463F171A" w:rsidR="00C40D32" w:rsidRPr="002C7152" w:rsidRDefault="00C40D32" w:rsidP="002C7152">
      <w:pPr>
        <w:pStyle w:val="Tekstpodstawowy"/>
        <w:spacing w:after="0" w:line="276" w:lineRule="auto"/>
        <w:jc w:val="both"/>
        <w:rPr>
          <w:rFonts w:eastAsia="Times New Roman" w:cs="Times New Roman"/>
          <w:sz w:val="22"/>
          <w:szCs w:val="22"/>
        </w:rPr>
      </w:pPr>
      <w:r w:rsidRPr="002C7152">
        <w:rPr>
          <w:rFonts w:eastAsia="Times New Roman" w:cs="Times New Roman"/>
          <w:sz w:val="22"/>
          <w:szCs w:val="22"/>
        </w:rPr>
        <w:t xml:space="preserve">Dyrektora </w:t>
      </w:r>
      <w:r w:rsidR="00A2118A" w:rsidRPr="002C7152">
        <w:rPr>
          <w:rFonts w:eastAsia="Times New Roman" w:cs="Times New Roman"/>
          <w:sz w:val="22"/>
          <w:szCs w:val="22"/>
        </w:rPr>
        <w:t xml:space="preserve">Tomasza Berbecia </w:t>
      </w:r>
    </w:p>
    <w:p w14:paraId="392CEC5B" w14:textId="77777777" w:rsidR="00C40D32" w:rsidRPr="002C7152" w:rsidRDefault="00C40D32" w:rsidP="002C7152">
      <w:pPr>
        <w:pStyle w:val="Tekstpodstawowy"/>
        <w:spacing w:after="0" w:line="276" w:lineRule="auto"/>
        <w:jc w:val="both"/>
        <w:rPr>
          <w:rFonts w:eastAsia="Times New Roman" w:cs="Times New Roman"/>
          <w:sz w:val="22"/>
          <w:szCs w:val="22"/>
        </w:rPr>
      </w:pPr>
      <w:r w:rsidRPr="002C7152">
        <w:rPr>
          <w:rFonts w:eastAsia="Times New Roman" w:cs="Times New Roman"/>
          <w:sz w:val="22"/>
          <w:szCs w:val="22"/>
        </w:rPr>
        <w:t>a</w:t>
      </w:r>
    </w:p>
    <w:p w14:paraId="0B7439E0" w14:textId="77777777" w:rsidR="00C40D32" w:rsidRPr="002C7152" w:rsidRDefault="00C40D32" w:rsidP="002C7152">
      <w:pPr>
        <w:pStyle w:val="Tekstpodstawowy"/>
        <w:spacing w:after="0" w:line="276" w:lineRule="auto"/>
        <w:jc w:val="both"/>
        <w:rPr>
          <w:rFonts w:eastAsia="Times New Roman" w:cs="Times New Roman"/>
          <w:sz w:val="22"/>
          <w:szCs w:val="22"/>
        </w:rPr>
      </w:pPr>
      <w:r w:rsidRPr="002C7152">
        <w:rPr>
          <w:rFonts w:eastAsia="Times New Roman" w:cs="Times New Roman"/>
          <w:sz w:val="22"/>
          <w:szCs w:val="22"/>
        </w:rPr>
        <w:t>………………………………………………………………………………………………</w:t>
      </w:r>
    </w:p>
    <w:p w14:paraId="04DCFF8D" w14:textId="77777777" w:rsidR="00C40D32" w:rsidRPr="002C7152" w:rsidRDefault="00C40D32" w:rsidP="002C7152">
      <w:pPr>
        <w:pStyle w:val="Tekstpodstawowy"/>
        <w:spacing w:after="0" w:line="276" w:lineRule="auto"/>
        <w:jc w:val="both"/>
        <w:rPr>
          <w:rFonts w:eastAsia="Times New Roman" w:cs="Times New Roman"/>
          <w:sz w:val="22"/>
          <w:szCs w:val="22"/>
        </w:rPr>
      </w:pPr>
      <w:r w:rsidRPr="002C7152">
        <w:rPr>
          <w:rFonts w:eastAsia="Times New Roman" w:cs="Times New Roman"/>
          <w:sz w:val="22"/>
          <w:szCs w:val="22"/>
        </w:rPr>
        <w:t xml:space="preserve">zwanego w dalszej treści umowy “Przyjmującym zamówienie” </w:t>
      </w:r>
    </w:p>
    <w:p w14:paraId="2D44680A" w14:textId="77777777" w:rsidR="00C40D32" w:rsidRPr="002C7152" w:rsidRDefault="00C40D32" w:rsidP="002C7152">
      <w:pPr>
        <w:pStyle w:val="Tekstpodstawowy"/>
        <w:spacing w:after="0" w:line="276" w:lineRule="auto"/>
        <w:jc w:val="both"/>
        <w:rPr>
          <w:rFonts w:eastAsia="Times New Roman" w:cs="Times New Roman"/>
          <w:sz w:val="22"/>
          <w:szCs w:val="22"/>
        </w:rPr>
      </w:pPr>
    </w:p>
    <w:p w14:paraId="4FF338B7" w14:textId="77777777" w:rsidR="00C40D32" w:rsidRPr="002C7152" w:rsidRDefault="00C40D32" w:rsidP="002C7152">
      <w:pPr>
        <w:spacing w:line="276" w:lineRule="auto"/>
        <w:jc w:val="center"/>
        <w:rPr>
          <w:rFonts w:cs="Times New Roman"/>
          <w:b/>
          <w:bCs/>
          <w:sz w:val="22"/>
          <w:szCs w:val="22"/>
        </w:rPr>
      </w:pPr>
      <w:r w:rsidRPr="002C7152">
        <w:rPr>
          <w:rFonts w:cs="Times New Roman"/>
          <w:b/>
          <w:bCs/>
          <w:sz w:val="22"/>
          <w:szCs w:val="22"/>
        </w:rPr>
        <w:t>§ 1</w:t>
      </w:r>
    </w:p>
    <w:p w14:paraId="704AF0DD" w14:textId="4EE69003" w:rsidR="002C7152" w:rsidRPr="002C7152" w:rsidRDefault="00C40D32" w:rsidP="00395610">
      <w:pPr>
        <w:numPr>
          <w:ilvl w:val="0"/>
          <w:numId w:val="14"/>
        </w:numPr>
        <w:spacing w:line="276" w:lineRule="auto"/>
        <w:jc w:val="both"/>
        <w:rPr>
          <w:rFonts w:cs="Times New Roman"/>
          <w:sz w:val="22"/>
          <w:szCs w:val="22"/>
        </w:rPr>
      </w:pPr>
      <w:r w:rsidRPr="002C7152">
        <w:rPr>
          <w:rFonts w:cs="Times New Roman"/>
          <w:sz w:val="22"/>
          <w:szCs w:val="22"/>
        </w:rPr>
        <w:t xml:space="preserve">Zamawiający zleca a Przyjmujący zamówienie zobowiązuje się </w:t>
      </w:r>
      <w:r w:rsidR="005E6A75" w:rsidRPr="002C7152">
        <w:rPr>
          <w:rFonts w:cs="Times New Roman"/>
          <w:sz w:val="22"/>
          <w:szCs w:val="22"/>
        </w:rPr>
        <w:t>udzielać</w:t>
      </w:r>
      <w:r w:rsidRPr="002C7152">
        <w:rPr>
          <w:rFonts w:cs="Times New Roman"/>
          <w:sz w:val="22"/>
          <w:szCs w:val="22"/>
        </w:rPr>
        <w:t xml:space="preserve"> świadczenia zdrowotne  </w:t>
      </w:r>
      <w:r w:rsidR="005E6A75" w:rsidRPr="002C7152">
        <w:rPr>
          <w:rFonts w:cs="Times New Roman"/>
          <w:sz w:val="22"/>
          <w:szCs w:val="22"/>
        </w:rPr>
        <w:t xml:space="preserve">przez </w:t>
      </w:r>
      <w:r w:rsidR="002C7152" w:rsidRPr="002C7152">
        <w:rPr>
          <w:rFonts w:cs="Times New Roman"/>
          <w:sz w:val="22"/>
          <w:szCs w:val="22"/>
        </w:rPr>
        <w:t>terapeutę zajęciowego, polegających na:</w:t>
      </w:r>
    </w:p>
    <w:p w14:paraId="7066DFB7" w14:textId="77777777" w:rsidR="002C7152" w:rsidRPr="002C7152" w:rsidRDefault="002C7152" w:rsidP="00395610">
      <w:pPr>
        <w:pStyle w:val="Akapitzlist"/>
        <w:numPr>
          <w:ilvl w:val="0"/>
          <w:numId w:val="28"/>
        </w:numPr>
        <w:spacing w:line="276" w:lineRule="auto"/>
        <w:ind w:left="709"/>
        <w:jc w:val="both"/>
        <w:rPr>
          <w:rFonts w:cs="Times New Roman"/>
          <w:sz w:val="22"/>
          <w:szCs w:val="22"/>
        </w:rPr>
      </w:pPr>
      <w:r w:rsidRPr="002C7152">
        <w:rPr>
          <w:rFonts w:cs="Times New Roman"/>
          <w:sz w:val="22"/>
          <w:szCs w:val="22"/>
        </w:rPr>
        <w:t>Terapeuta zajęciowy w Oddziale Psychiatrii Sądowej świadczy usługi z zakresu:</w:t>
      </w:r>
    </w:p>
    <w:p w14:paraId="381075CC" w14:textId="77777777" w:rsidR="002C7152" w:rsidRPr="002C7152" w:rsidRDefault="002C7152" w:rsidP="00395610">
      <w:pPr>
        <w:pStyle w:val="Akapitzlist"/>
        <w:numPr>
          <w:ilvl w:val="0"/>
          <w:numId w:val="28"/>
        </w:numPr>
        <w:spacing w:line="276" w:lineRule="auto"/>
        <w:ind w:left="709"/>
        <w:jc w:val="both"/>
        <w:rPr>
          <w:rFonts w:cs="Times New Roman"/>
          <w:sz w:val="22"/>
          <w:szCs w:val="22"/>
        </w:rPr>
      </w:pPr>
      <w:r w:rsidRPr="002C7152">
        <w:rPr>
          <w:rFonts w:cs="Times New Roman"/>
          <w:sz w:val="22"/>
          <w:szCs w:val="22"/>
        </w:rPr>
        <w:t>Realizowanie zajęć i prac w celu aktywizacji pacjentów (aktywizacja indywidualna i zbiorowa);</w:t>
      </w:r>
    </w:p>
    <w:p w14:paraId="6C867428" w14:textId="77777777" w:rsidR="002C7152" w:rsidRPr="002C7152" w:rsidRDefault="002C7152" w:rsidP="00395610">
      <w:pPr>
        <w:pStyle w:val="Akapitzlist"/>
        <w:numPr>
          <w:ilvl w:val="0"/>
          <w:numId w:val="28"/>
        </w:numPr>
        <w:spacing w:line="276" w:lineRule="auto"/>
        <w:ind w:left="709"/>
        <w:jc w:val="both"/>
        <w:rPr>
          <w:rFonts w:cs="Times New Roman"/>
          <w:sz w:val="22"/>
          <w:szCs w:val="22"/>
        </w:rPr>
      </w:pPr>
      <w:r w:rsidRPr="002C7152">
        <w:rPr>
          <w:rFonts w:cs="Times New Roman"/>
          <w:sz w:val="22"/>
          <w:szCs w:val="22"/>
        </w:rPr>
        <w:t>Inicjowanie metod pracy i organizowanie warsztatu pracy dla pacjentów w celu rozwijania wyobraźni i uczenia nowych umiejętności</w:t>
      </w:r>
    </w:p>
    <w:p w14:paraId="6CCA3877" w14:textId="77777777" w:rsidR="002C7152" w:rsidRPr="002C7152" w:rsidRDefault="002C7152" w:rsidP="00395610">
      <w:pPr>
        <w:pStyle w:val="Akapitzlist"/>
        <w:numPr>
          <w:ilvl w:val="0"/>
          <w:numId w:val="28"/>
        </w:numPr>
        <w:spacing w:line="276" w:lineRule="auto"/>
        <w:ind w:left="709"/>
        <w:jc w:val="both"/>
        <w:rPr>
          <w:rFonts w:cs="Times New Roman"/>
          <w:sz w:val="22"/>
          <w:szCs w:val="22"/>
        </w:rPr>
      </w:pPr>
      <w:r w:rsidRPr="002C7152">
        <w:rPr>
          <w:rFonts w:cs="Times New Roman"/>
          <w:sz w:val="22"/>
          <w:szCs w:val="22"/>
        </w:rPr>
        <w:t>Motywowanie pacjentów do aktywności własnej, udzielanie wsparcia pacjentom podczas prowadzonych zajęć;</w:t>
      </w:r>
    </w:p>
    <w:p w14:paraId="1E6F7758" w14:textId="77777777" w:rsidR="002C7152" w:rsidRPr="002C7152" w:rsidRDefault="002C7152" w:rsidP="00395610">
      <w:pPr>
        <w:pStyle w:val="Akapitzlist"/>
        <w:numPr>
          <w:ilvl w:val="0"/>
          <w:numId w:val="28"/>
        </w:numPr>
        <w:spacing w:line="276" w:lineRule="auto"/>
        <w:ind w:left="709"/>
        <w:jc w:val="both"/>
        <w:rPr>
          <w:rFonts w:cs="Times New Roman"/>
          <w:sz w:val="22"/>
          <w:szCs w:val="22"/>
        </w:rPr>
      </w:pPr>
      <w:r w:rsidRPr="002C7152">
        <w:rPr>
          <w:rFonts w:cs="Times New Roman"/>
          <w:sz w:val="22"/>
          <w:szCs w:val="22"/>
        </w:rPr>
        <w:t>Praca z wykorzystaniem arteterapii;</w:t>
      </w:r>
    </w:p>
    <w:p w14:paraId="1943E58F" w14:textId="373C46A8" w:rsidR="002C7152" w:rsidRPr="002C7152" w:rsidRDefault="002C7152" w:rsidP="00395610">
      <w:pPr>
        <w:pStyle w:val="Akapitzlist"/>
        <w:numPr>
          <w:ilvl w:val="0"/>
          <w:numId w:val="28"/>
        </w:numPr>
        <w:spacing w:line="276" w:lineRule="auto"/>
        <w:ind w:left="709"/>
        <w:jc w:val="both"/>
        <w:rPr>
          <w:rFonts w:cs="Times New Roman"/>
          <w:sz w:val="22"/>
          <w:szCs w:val="22"/>
        </w:rPr>
      </w:pPr>
      <w:r w:rsidRPr="002C7152">
        <w:rPr>
          <w:rFonts w:cs="Times New Roman"/>
          <w:sz w:val="22"/>
          <w:szCs w:val="22"/>
        </w:rPr>
        <w:t>Prowadzenie niezbędnej dokumentacji medycznej zgodnie z obowiązującymi przepisami i zasadami ustalonymi przez Szpital.</w:t>
      </w:r>
    </w:p>
    <w:p w14:paraId="5CCA653B" w14:textId="5C6F7691" w:rsidR="002C7152" w:rsidRPr="002C7152" w:rsidRDefault="002C7152" w:rsidP="00395610">
      <w:pPr>
        <w:numPr>
          <w:ilvl w:val="0"/>
          <w:numId w:val="14"/>
        </w:numPr>
        <w:spacing w:line="276" w:lineRule="auto"/>
        <w:jc w:val="both"/>
        <w:rPr>
          <w:rFonts w:cs="Times New Roman"/>
          <w:sz w:val="22"/>
          <w:szCs w:val="22"/>
        </w:rPr>
      </w:pPr>
      <w:r w:rsidRPr="002C7152">
        <w:rPr>
          <w:rFonts w:cs="Times New Roman"/>
          <w:sz w:val="22"/>
          <w:szCs w:val="22"/>
        </w:rPr>
        <w:t xml:space="preserve">Usługi będą realizowane według harmonogramu od poniedziałku do soboty w godzinach </w:t>
      </w:r>
      <w:r w:rsidR="006816F6">
        <w:rPr>
          <w:rFonts w:cs="Times New Roman"/>
          <w:sz w:val="22"/>
          <w:szCs w:val="22"/>
        </w:rPr>
        <w:t xml:space="preserve">pomiędzy </w:t>
      </w:r>
      <w:r w:rsidRPr="002C7152">
        <w:rPr>
          <w:rFonts w:cs="Times New Roman"/>
          <w:sz w:val="22"/>
          <w:szCs w:val="22"/>
        </w:rPr>
        <w:t>7:00-19:00;</w:t>
      </w:r>
    </w:p>
    <w:p w14:paraId="6E320F29" w14:textId="762C300B" w:rsidR="00C40D32" w:rsidRPr="002C7152" w:rsidRDefault="00D77980" w:rsidP="00395610">
      <w:pPr>
        <w:numPr>
          <w:ilvl w:val="0"/>
          <w:numId w:val="14"/>
        </w:numPr>
        <w:spacing w:line="276" w:lineRule="auto"/>
        <w:jc w:val="both"/>
        <w:rPr>
          <w:rFonts w:cs="Times New Roman"/>
          <w:sz w:val="22"/>
          <w:szCs w:val="22"/>
        </w:rPr>
      </w:pPr>
      <w:r w:rsidRPr="00D77980">
        <w:rPr>
          <w:rFonts w:cs="Times New Roman"/>
          <w:sz w:val="22"/>
          <w:szCs w:val="22"/>
        </w:rPr>
        <w:t>Przyjmujący zamówienie</w:t>
      </w:r>
      <w:r w:rsidR="005E6A75" w:rsidRPr="002C7152">
        <w:rPr>
          <w:rFonts w:cs="Times New Roman"/>
          <w:sz w:val="22"/>
          <w:szCs w:val="22"/>
        </w:rPr>
        <w:t xml:space="preserve"> zobowiązuje się udzielać świadczeń zdrowotny na warunkach i w terminach określony w niniejszej umowy oraz zgodnie z powszechnie obowiązującymi przepisami prawa.</w:t>
      </w:r>
    </w:p>
    <w:p w14:paraId="2513DADB" w14:textId="77777777" w:rsidR="002C7152" w:rsidRDefault="002C7152" w:rsidP="002C7152">
      <w:pPr>
        <w:pStyle w:val="Tekstpodstawowy"/>
        <w:spacing w:after="0" w:line="276" w:lineRule="auto"/>
        <w:jc w:val="center"/>
        <w:rPr>
          <w:rFonts w:eastAsia="Times New Roman" w:cs="Times New Roman"/>
          <w:b/>
          <w:sz w:val="22"/>
          <w:szCs w:val="22"/>
        </w:rPr>
      </w:pPr>
    </w:p>
    <w:p w14:paraId="117C7841" w14:textId="5279C8A9" w:rsidR="00C40D32" w:rsidRPr="002C7152" w:rsidRDefault="00C40D32" w:rsidP="002C7152">
      <w:pPr>
        <w:pStyle w:val="Tekstpodstawowy"/>
        <w:spacing w:after="0" w:line="276" w:lineRule="auto"/>
        <w:jc w:val="center"/>
        <w:rPr>
          <w:rFonts w:eastAsia="Times New Roman" w:cs="Times New Roman"/>
          <w:sz w:val="22"/>
          <w:szCs w:val="22"/>
        </w:rPr>
      </w:pPr>
      <w:r w:rsidRPr="002C7152">
        <w:rPr>
          <w:rFonts w:eastAsia="Times New Roman" w:cs="Times New Roman"/>
          <w:b/>
          <w:sz w:val="22"/>
          <w:szCs w:val="22"/>
        </w:rPr>
        <w:t>§ 2</w:t>
      </w:r>
    </w:p>
    <w:p w14:paraId="44DD32E2" w14:textId="4DA47557" w:rsidR="00E17590" w:rsidRPr="002C7152" w:rsidRDefault="00E17590" w:rsidP="00395610">
      <w:pPr>
        <w:numPr>
          <w:ilvl w:val="0"/>
          <w:numId w:val="15"/>
        </w:numPr>
        <w:spacing w:line="276" w:lineRule="auto"/>
        <w:ind w:left="284" w:hanging="284"/>
        <w:jc w:val="both"/>
        <w:rPr>
          <w:rFonts w:cs="Times New Roman"/>
          <w:sz w:val="22"/>
          <w:szCs w:val="22"/>
        </w:rPr>
      </w:pPr>
      <w:r w:rsidRPr="002C7152">
        <w:rPr>
          <w:rFonts w:cs="Times New Roman"/>
          <w:sz w:val="22"/>
          <w:szCs w:val="22"/>
        </w:rPr>
        <w:t>Strony umowy do 25 dnia każdego miesiąca uzgadniają harmonogram udzielania świadczeń zdrowotnych, na miesiąc następny</w:t>
      </w:r>
      <w:r w:rsidR="00C836A5">
        <w:rPr>
          <w:rFonts w:cs="Times New Roman"/>
          <w:sz w:val="22"/>
          <w:szCs w:val="22"/>
        </w:rPr>
        <w:t>.</w:t>
      </w:r>
    </w:p>
    <w:p w14:paraId="74F5F20C" w14:textId="77777777" w:rsidR="00E17590" w:rsidRPr="002C7152" w:rsidRDefault="00E17590" w:rsidP="00395610">
      <w:pPr>
        <w:numPr>
          <w:ilvl w:val="0"/>
          <w:numId w:val="15"/>
        </w:numPr>
        <w:spacing w:line="276" w:lineRule="auto"/>
        <w:ind w:left="284" w:hanging="284"/>
        <w:jc w:val="both"/>
        <w:rPr>
          <w:rFonts w:cs="Times New Roman"/>
          <w:sz w:val="22"/>
          <w:szCs w:val="22"/>
        </w:rPr>
      </w:pPr>
      <w:r w:rsidRPr="002C7152">
        <w:rPr>
          <w:rFonts w:eastAsia="Times New Roman" w:cs="Times New Roman"/>
          <w:sz w:val="22"/>
          <w:szCs w:val="22"/>
        </w:rPr>
        <w:t>Przyjmujący zamówienie</w:t>
      </w:r>
      <w:r w:rsidRPr="002C7152">
        <w:rPr>
          <w:rFonts w:cs="Times New Roman"/>
          <w:sz w:val="22"/>
          <w:szCs w:val="22"/>
        </w:rPr>
        <w:t xml:space="preserve"> wyraża zgodę na przeprowadzenie kontroli przez Narodowy Fundusz Zdrowia dotyczącej spełnienia wymagań w zakresie realizacji przedmiotu umowy.</w:t>
      </w:r>
    </w:p>
    <w:p w14:paraId="1A53B06C" w14:textId="77777777" w:rsidR="00E17590" w:rsidRPr="002C7152" w:rsidRDefault="00E17590" w:rsidP="00395610">
      <w:pPr>
        <w:numPr>
          <w:ilvl w:val="0"/>
          <w:numId w:val="15"/>
        </w:numPr>
        <w:spacing w:line="276" w:lineRule="auto"/>
        <w:ind w:left="284" w:hanging="284"/>
        <w:jc w:val="both"/>
        <w:rPr>
          <w:rFonts w:cs="Times New Roman"/>
          <w:sz w:val="22"/>
          <w:szCs w:val="22"/>
        </w:rPr>
      </w:pPr>
      <w:r w:rsidRPr="002C7152">
        <w:rPr>
          <w:rFonts w:eastAsia="Times New Roman" w:cs="Times New Roman"/>
          <w:sz w:val="22"/>
          <w:szCs w:val="22"/>
        </w:rPr>
        <w:t>Przyjmujący zamówienie</w:t>
      </w:r>
      <w:r w:rsidRPr="002C7152">
        <w:rPr>
          <w:rFonts w:cs="Times New Roman"/>
          <w:sz w:val="22"/>
          <w:szCs w:val="22"/>
        </w:rPr>
        <w:t xml:space="preserve"> gwarantuje, że świadczenia stanowiące przedmiot niniejszej umowy będą wykonywane przez osoby wykonujące zawody medyczne, posiadające odpowiednie kwalifikacje </w:t>
      </w:r>
      <w:r w:rsidRPr="002C7152">
        <w:rPr>
          <w:rFonts w:cs="Times New Roman"/>
          <w:sz w:val="22"/>
          <w:szCs w:val="22"/>
        </w:rPr>
        <w:br/>
        <w:t>i uprawnienia oraz spełniające wymagania określone przez Narodowy Fundusz Zdrowia.</w:t>
      </w:r>
    </w:p>
    <w:p w14:paraId="17A3CEAB" w14:textId="77777777" w:rsidR="00E17590" w:rsidRPr="002C7152" w:rsidRDefault="00E17590" w:rsidP="00395610">
      <w:pPr>
        <w:numPr>
          <w:ilvl w:val="0"/>
          <w:numId w:val="15"/>
        </w:numPr>
        <w:spacing w:line="276" w:lineRule="auto"/>
        <w:ind w:left="284" w:hanging="284"/>
        <w:jc w:val="both"/>
        <w:rPr>
          <w:rFonts w:cs="Times New Roman"/>
          <w:sz w:val="22"/>
          <w:szCs w:val="22"/>
        </w:rPr>
      </w:pPr>
      <w:r w:rsidRPr="002C7152">
        <w:rPr>
          <w:rFonts w:eastAsia="Times New Roman" w:cs="Times New Roman"/>
          <w:sz w:val="22"/>
          <w:szCs w:val="22"/>
        </w:rPr>
        <w:t xml:space="preserve">Przyjmujący zamówienie </w:t>
      </w:r>
      <w:r w:rsidRPr="002C7152">
        <w:rPr>
          <w:rFonts w:cs="Times New Roman"/>
          <w:sz w:val="22"/>
          <w:szCs w:val="22"/>
        </w:rPr>
        <w:t>zobowiązuje się poddać kontroli Zamawiającego, przy czym kontrola ta może być przeprowadzona w każdym czasie.</w:t>
      </w:r>
    </w:p>
    <w:p w14:paraId="023C28C7" w14:textId="77777777" w:rsidR="00E17590" w:rsidRPr="002C7152" w:rsidRDefault="00E17590" w:rsidP="00395610">
      <w:pPr>
        <w:numPr>
          <w:ilvl w:val="0"/>
          <w:numId w:val="15"/>
        </w:numPr>
        <w:spacing w:line="276" w:lineRule="auto"/>
        <w:ind w:left="284" w:hanging="284"/>
        <w:jc w:val="both"/>
        <w:rPr>
          <w:rFonts w:cs="Times New Roman"/>
          <w:sz w:val="22"/>
          <w:szCs w:val="22"/>
        </w:rPr>
      </w:pPr>
      <w:r w:rsidRPr="002C7152">
        <w:rPr>
          <w:rFonts w:eastAsia="Times New Roman" w:cs="Times New Roman"/>
          <w:sz w:val="22"/>
          <w:szCs w:val="22"/>
        </w:rPr>
        <w:t xml:space="preserve">Minimalna liczba osób wykonujących poszczególne świadczenia medyczne - zgodnie z załącznikiem </w:t>
      </w:r>
      <w:r w:rsidRPr="002C7152">
        <w:rPr>
          <w:rFonts w:eastAsia="Times New Roman" w:cs="Times New Roman"/>
          <w:sz w:val="22"/>
          <w:szCs w:val="22"/>
        </w:rPr>
        <w:br/>
        <w:t>nr 1.</w:t>
      </w:r>
    </w:p>
    <w:p w14:paraId="7A134087" w14:textId="77777777" w:rsidR="00E17590" w:rsidRPr="002C7152" w:rsidRDefault="00E17590" w:rsidP="002C7152">
      <w:pPr>
        <w:widowControl/>
        <w:spacing w:line="276" w:lineRule="auto"/>
        <w:jc w:val="both"/>
        <w:rPr>
          <w:rFonts w:eastAsia="Times New Roman" w:cs="Times New Roman"/>
          <w:sz w:val="22"/>
          <w:szCs w:val="22"/>
        </w:rPr>
      </w:pPr>
    </w:p>
    <w:p w14:paraId="2193133A" w14:textId="77777777" w:rsidR="00C40D32" w:rsidRPr="002C7152" w:rsidRDefault="00C40D32" w:rsidP="002C7152">
      <w:pPr>
        <w:pStyle w:val="Tekstpodstawowy"/>
        <w:spacing w:after="0" w:line="276" w:lineRule="auto"/>
        <w:jc w:val="center"/>
        <w:rPr>
          <w:rFonts w:eastAsia="Times New Roman" w:cs="Times New Roman"/>
          <w:sz w:val="22"/>
          <w:szCs w:val="22"/>
        </w:rPr>
      </w:pPr>
      <w:r w:rsidRPr="002C7152">
        <w:rPr>
          <w:rFonts w:eastAsia="Times New Roman" w:cs="Times New Roman"/>
          <w:b/>
          <w:sz w:val="22"/>
          <w:szCs w:val="22"/>
        </w:rPr>
        <w:t>§ 3</w:t>
      </w:r>
    </w:p>
    <w:p w14:paraId="22555510" w14:textId="5C418E0E" w:rsidR="00C40D32" w:rsidRPr="002C7152" w:rsidRDefault="00C40D32" w:rsidP="00395610">
      <w:pPr>
        <w:pStyle w:val="Tekstpodstawowy"/>
        <w:widowControl/>
        <w:numPr>
          <w:ilvl w:val="0"/>
          <w:numId w:val="16"/>
        </w:numPr>
        <w:overflowPunct w:val="0"/>
        <w:autoSpaceDE w:val="0"/>
        <w:spacing w:after="0" w:line="276" w:lineRule="auto"/>
        <w:jc w:val="both"/>
        <w:textAlignment w:val="baseline"/>
        <w:rPr>
          <w:rFonts w:eastAsia="Times New Roman" w:cs="Times New Roman"/>
          <w:sz w:val="22"/>
          <w:szCs w:val="22"/>
        </w:rPr>
      </w:pPr>
      <w:r w:rsidRPr="002C7152">
        <w:rPr>
          <w:rFonts w:eastAsia="Times New Roman" w:cs="Times New Roman"/>
          <w:sz w:val="22"/>
          <w:szCs w:val="22"/>
        </w:rPr>
        <w:t xml:space="preserve">Przyjmujący zamówienie zobowiązuje się </w:t>
      </w:r>
      <w:r w:rsidRPr="002C7152">
        <w:rPr>
          <w:rFonts w:cs="Times New Roman"/>
          <w:sz w:val="22"/>
          <w:szCs w:val="22"/>
        </w:rPr>
        <w:t>zachować w ścisłej tajemnicy wszelkie dane wynikające z dokumentacji medycznej pacjentów lub pracowników Szpitala, a także inne informacje uzyskane w związku z realizacją niniejszej umowy.</w:t>
      </w:r>
    </w:p>
    <w:p w14:paraId="3EAD1B1B" w14:textId="0CF47726" w:rsidR="00C40D32" w:rsidRPr="002C7152" w:rsidRDefault="00C40D32" w:rsidP="00395610">
      <w:pPr>
        <w:pStyle w:val="Tekstpodstawowy"/>
        <w:widowControl/>
        <w:numPr>
          <w:ilvl w:val="0"/>
          <w:numId w:val="16"/>
        </w:numPr>
        <w:overflowPunct w:val="0"/>
        <w:autoSpaceDE w:val="0"/>
        <w:spacing w:after="0" w:line="276" w:lineRule="auto"/>
        <w:jc w:val="both"/>
        <w:textAlignment w:val="baseline"/>
        <w:rPr>
          <w:rFonts w:eastAsia="Times New Roman" w:cs="Times New Roman"/>
          <w:sz w:val="22"/>
          <w:szCs w:val="22"/>
        </w:rPr>
      </w:pPr>
      <w:r w:rsidRPr="002C7152">
        <w:rPr>
          <w:rFonts w:eastAsia="Times New Roman" w:cs="Times New Roman"/>
          <w:sz w:val="22"/>
          <w:szCs w:val="22"/>
        </w:rPr>
        <w:lastRenderedPageBreak/>
        <w:t xml:space="preserve">Przyjmujący zamówienie zobowiązuje się </w:t>
      </w:r>
      <w:r w:rsidRPr="002C7152">
        <w:rPr>
          <w:rFonts w:cs="Times New Roman"/>
          <w:sz w:val="22"/>
          <w:szCs w:val="22"/>
        </w:rPr>
        <w:t>wykorzystywać informacje, określone w ust. 1 jedynie w celach związanych z wykonywaniem niniejszej umowy oraz w sposób określony w przepisach odrębnych, w szczególności w ustawie z dnia 6 listopada 2008 r. o prawach pacjenta i Rzeczniku praw pacjenta</w:t>
      </w:r>
      <w:r w:rsidRPr="002C7152">
        <w:rPr>
          <w:rFonts w:eastAsia="Times New Roman" w:cs="Times New Roman"/>
          <w:sz w:val="22"/>
          <w:szCs w:val="22"/>
        </w:rPr>
        <w:t xml:space="preserve"> </w:t>
      </w:r>
      <w:r w:rsidRPr="002C7152">
        <w:rPr>
          <w:rFonts w:eastAsia="Times New Roman" w:cs="Times New Roman"/>
          <w:bCs/>
          <w:sz w:val="22"/>
          <w:szCs w:val="22"/>
        </w:rPr>
        <w:t>(</w:t>
      </w:r>
      <w:proofErr w:type="spellStart"/>
      <w:r w:rsidR="00036D30" w:rsidRPr="002C7152">
        <w:rPr>
          <w:rFonts w:cs="Times New Roman"/>
          <w:sz w:val="22"/>
          <w:szCs w:val="22"/>
        </w:rPr>
        <w:t>t.j</w:t>
      </w:r>
      <w:proofErr w:type="spellEnd"/>
      <w:r w:rsidR="00036D30" w:rsidRPr="002C7152">
        <w:rPr>
          <w:rFonts w:cs="Times New Roman"/>
          <w:sz w:val="22"/>
          <w:szCs w:val="22"/>
        </w:rPr>
        <w:t>. Dz. U. z 202</w:t>
      </w:r>
      <w:r w:rsidR="00A2118A" w:rsidRPr="002C7152">
        <w:rPr>
          <w:rFonts w:cs="Times New Roman"/>
          <w:sz w:val="22"/>
          <w:szCs w:val="22"/>
        </w:rPr>
        <w:t>4</w:t>
      </w:r>
      <w:r w:rsidR="00036D30" w:rsidRPr="002C7152">
        <w:rPr>
          <w:rFonts w:cs="Times New Roman"/>
          <w:sz w:val="22"/>
          <w:szCs w:val="22"/>
        </w:rPr>
        <w:t xml:space="preserve"> r., poz.5</w:t>
      </w:r>
      <w:r w:rsidR="00A2118A" w:rsidRPr="002C7152">
        <w:rPr>
          <w:rFonts w:cs="Times New Roman"/>
          <w:sz w:val="22"/>
          <w:szCs w:val="22"/>
        </w:rPr>
        <w:t>81</w:t>
      </w:r>
      <w:r w:rsidR="00036D30" w:rsidRPr="002C7152">
        <w:rPr>
          <w:rFonts w:cs="Times New Roman"/>
          <w:sz w:val="22"/>
          <w:szCs w:val="22"/>
        </w:rPr>
        <w:t xml:space="preserve">) </w:t>
      </w:r>
      <w:r w:rsidRPr="002C7152">
        <w:rPr>
          <w:rFonts w:cs="Times New Roman"/>
          <w:sz w:val="22"/>
          <w:szCs w:val="22"/>
        </w:rPr>
        <w:t>i w</w:t>
      </w:r>
      <w:r w:rsidRPr="002C7152">
        <w:rPr>
          <w:rFonts w:cs="Times New Roman"/>
          <w:color w:val="FF0000"/>
          <w:sz w:val="22"/>
          <w:szCs w:val="22"/>
        </w:rPr>
        <w:t xml:space="preserve"> </w:t>
      </w:r>
      <w:r w:rsidRPr="002C7152">
        <w:rPr>
          <w:rFonts w:cs="Times New Roman"/>
          <w:sz w:val="22"/>
          <w:szCs w:val="22"/>
        </w:rPr>
        <w:t>ustawie z dnia 10 maja 2018 r. o ochronie danych osobowych (</w:t>
      </w:r>
      <w:proofErr w:type="spellStart"/>
      <w:r w:rsidRPr="002C7152">
        <w:rPr>
          <w:rFonts w:cs="Times New Roman"/>
          <w:sz w:val="22"/>
          <w:szCs w:val="22"/>
        </w:rPr>
        <w:t>t.j</w:t>
      </w:r>
      <w:proofErr w:type="spellEnd"/>
      <w:r w:rsidRPr="002C7152">
        <w:rPr>
          <w:rFonts w:cs="Times New Roman"/>
          <w:sz w:val="22"/>
          <w:szCs w:val="22"/>
        </w:rPr>
        <w:t xml:space="preserve">. </w:t>
      </w:r>
      <w:r w:rsidRPr="002C7152">
        <w:rPr>
          <w:rStyle w:val="markedcontent"/>
          <w:rFonts w:cs="Times New Roman"/>
          <w:sz w:val="22"/>
          <w:szCs w:val="22"/>
        </w:rPr>
        <w:t>Dz. U. z 2019 r.</w:t>
      </w:r>
      <w:r w:rsidRPr="002C7152">
        <w:rPr>
          <w:rFonts w:cs="Times New Roman"/>
          <w:sz w:val="22"/>
          <w:szCs w:val="22"/>
        </w:rPr>
        <w:t xml:space="preserve"> </w:t>
      </w:r>
      <w:r w:rsidRPr="002C7152">
        <w:rPr>
          <w:rStyle w:val="markedcontent"/>
          <w:rFonts w:cs="Times New Roman"/>
          <w:sz w:val="22"/>
          <w:szCs w:val="22"/>
        </w:rPr>
        <w:t>poz. 1781</w:t>
      </w:r>
      <w:r w:rsidRPr="002C7152">
        <w:rPr>
          <w:rFonts w:cs="Times New Roman"/>
          <w:sz w:val="22"/>
          <w:szCs w:val="22"/>
        </w:rPr>
        <w:t>.).</w:t>
      </w:r>
    </w:p>
    <w:p w14:paraId="11F5C1EA" w14:textId="77777777" w:rsidR="00C40D32" w:rsidRPr="002C7152" w:rsidRDefault="00C40D32" w:rsidP="00395610">
      <w:pPr>
        <w:pStyle w:val="Tekstpodstawowy"/>
        <w:widowControl/>
        <w:numPr>
          <w:ilvl w:val="0"/>
          <w:numId w:val="16"/>
        </w:numPr>
        <w:overflowPunct w:val="0"/>
        <w:autoSpaceDE w:val="0"/>
        <w:spacing w:after="0" w:line="276" w:lineRule="auto"/>
        <w:jc w:val="both"/>
        <w:textAlignment w:val="baseline"/>
        <w:rPr>
          <w:rFonts w:eastAsia="Times New Roman" w:cs="Times New Roman"/>
          <w:sz w:val="22"/>
          <w:szCs w:val="22"/>
        </w:rPr>
      </w:pPr>
      <w:r w:rsidRPr="002C7152">
        <w:rPr>
          <w:rFonts w:eastAsia="Times New Roman" w:cs="Times New Roman"/>
          <w:sz w:val="22"/>
          <w:szCs w:val="22"/>
        </w:rPr>
        <w:t>Przyjmujący zamówienie</w:t>
      </w:r>
      <w:r w:rsidRPr="002C7152">
        <w:rPr>
          <w:rFonts w:cs="Times New Roman"/>
          <w:sz w:val="22"/>
          <w:szCs w:val="22"/>
        </w:rPr>
        <w:t xml:space="preserve"> zobowiązany jest podjąć wszelkie niezbędne kroki dla zapewnienia, że żadna z osób otrzymujących informacje wskazane w ust. 1 nie ujawni tych informacji, ani ich źródła, zarówno w całości, jak i w części osobom trzecim.</w:t>
      </w:r>
    </w:p>
    <w:p w14:paraId="1C1CDF17" w14:textId="77777777" w:rsidR="00C40D32" w:rsidRPr="002C7152" w:rsidRDefault="00C40D32" w:rsidP="00395610">
      <w:pPr>
        <w:pStyle w:val="Tekstpodstawowy"/>
        <w:widowControl/>
        <w:numPr>
          <w:ilvl w:val="0"/>
          <w:numId w:val="16"/>
        </w:numPr>
        <w:overflowPunct w:val="0"/>
        <w:autoSpaceDE w:val="0"/>
        <w:spacing w:after="0" w:line="276" w:lineRule="auto"/>
        <w:jc w:val="both"/>
        <w:textAlignment w:val="baseline"/>
        <w:rPr>
          <w:rFonts w:eastAsia="Times New Roman" w:cs="Times New Roman"/>
          <w:sz w:val="22"/>
          <w:szCs w:val="22"/>
        </w:rPr>
      </w:pPr>
      <w:r w:rsidRPr="002C7152">
        <w:rPr>
          <w:rFonts w:eastAsia="Times New Roman" w:cs="Times New Roman"/>
          <w:sz w:val="22"/>
          <w:szCs w:val="22"/>
        </w:rPr>
        <w:t>Przyjmujący zamówienie</w:t>
      </w:r>
      <w:r w:rsidRPr="002C7152">
        <w:rPr>
          <w:rFonts w:cs="Times New Roman"/>
          <w:sz w:val="22"/>
          <w:szCs w:val="22"/>
        </w:rPr>
        <w:t xml:space="preserve"> zobowiązuje się do prowadzenia wymaganej przepisami prawa sprawozdawczości statystycznej.</w:t>
      </w:r>
    </w:p>
    <w:p w14:paraId="1AA727DC" w14:textId="77777777" w:rsidR="00C40D32" w:rsidRPr="002C7152" w:rsidRDefault="00C40D32" w:rsidP="00395610">
      <w:pPr>
        <w:pStyle w:val="Tekstpodstawowy"/>
        <w:widowControl/>
        <w:numPr>
          <w:ilvl w:val="0"/>
          <w:numId w:val="16"/>
        </w:numPr>
        <w:overflowPunct w:val="0"/>
        <w:autoSpaceDE w:val="0"/>
        <w:spacing w:after="0" w:line="276" w:lineRule="auto"/>
        <w:jc w:val="both"/>
        <w:textAlignment w:val="baseline"/>
        <w:rPr>
          <w:rFonts w:eastAsia="Times New Roman" w:cs="Times New Roman"/>
          <w:sz w:val="22"/>
          <w:szCs w:val="22"/>
        </w:rPr>
      </w:pPr>
      <w:r w:rsidRPr="002C7152">
        <w:rPr>
          <w:rFonts w:eastAsia="Times New Roman" w:cs="Times New Roman"/>
          <w:sz w:val="22"/>
          <w:szCs w:val="22"/>
        </w:rPr>
        <w:t>Przyjmujący zamówienie</w:t>
      </w:r>
      <w:r w:rsidRPr="002C7152">
        <w:rPr>
          <w:rFonts w:cs="Times New Roman"/>
          <w:sz w:val="22"/>
          <w:szCs w:val="22"/>
        </w:rPr>
        <w:t xml:space="preserve"> ma obowiązek przekazywania Zamawiającemu informacji o realizacji niniejszej umowy na każde żądanie Zamawiającego.</w:t>
      </w:r>
    </w:p>
    <w:p w14:paraId="19B0E6BC" w14:textId="6199A373" w:rsidR="00C40D32" w:rsidRPr="002C7152" w:rsidRDefault="00C40D32" w:rsidP="00395610">
      <w:pPr>
        <w:pStyle w:val="Tekstpodstawowy"/>
        <w:widowControl/>
        <w:numPr>
          <w:ilvl w:val="0"/>
          <w:numId w:val="16"/>
        </w:numPr>
        <w:overflowPunct w:val="0"/>
        <w:autoSpaceDE w:val="0"/>
        <w:spacing w:after="0" w:line="276" w:lineRule="auto"/>
        <w:jc w:val="both"/>
        <w:textAlignment w:val="baseline"/>
        <w:rPr>
          <w:rFonts w:eastAsia="Times New Roman" w:cs="Times New Roman"/>
          <w:sz w:val="22"/>
          <w:szCs w:val="22"/>
        </w:rPr>
      </w:pPr>
      <w:r w:rsidRPr="002C7152">
        <w:rPr>
          <w:rFonts w:cs="Times New Roman"/>
          <w:sz w:val="22"/>
          <w:szCs w:val="22"/>
        </w:rPr>
        <w:t xml:space="preserve">Przyjmujący zamówienie zobowiązany jest do składania comiesięcznych </w:t>
      </w:r>
      <w:r w:rsidR="00566B21" w:rsidRPr="002C7152">
        <w:rPr>
          <w:rFonts w:eastAsia="Times New Roman" w:cs="Times New Roman"/>
          <w:sz w:val="22"/>
          <w:szCs w:val="22"/>
        </w:rPr>
        <w:t xml:space="preserve">kart czasu pracy z </w:t>
      </w:r>
      <w:r w:rsidR="0037087B" w:rsidRPr="002C7152">
        <w:rPr>
          <w:rFonts w:eastAsia="Times New Roman" w:cs="Times New Roman"/>
          <w:sz w:val="22"/>
          <w:szCs w:val="22"/>
        </w:rPr>
        <w:t>liczbą</w:t>
      </w:r>
      <w:r w:rsidR="00566B21" w:rsidRPr="002C7152">
        <w:rPr>
          <w:rFonts w:eastAsia="Times New Roman" w:cs="Times New Roman"/>
          <w:sz w:val="22"/>
          <w:szCs w:val="22"/>
        </w:rPr>
        <w:t xml:space="preserve"> faktycznie przepracowanych godzin i ceny jednostkowe zawarte w oferci</w:t>
      </w:r>
      <w:r w:rsidR="00566B21" w:rsidRPr="002C7152">
        <w:rPr>
          <w:rFonts w:cs="Times New Roman"/>
          <w:sz w:val="22"/>
          <w:szCs w:val="22"/>
        </w:rPr>
        <w:t xml:space="preserve">e. </w:t>
      </w:r>
      <w:r w:rsidRPr="002C7152">
        <w:rPr>
          <w:rFonts w:cs="Times New Roman"/>
          <w:sz w:val="22"/>
          <w:szCs w:val="22"/>
        </w:rPr>
        <w:t xml:space="preserve">wg wzoru stanowiącego załącznik nr </w:t>
      </w:r>
      <w:r w:rsidR="008C1862" w:rsidRPr="002C7152">
        <w:rPr>
          <w:rFonts w:cs="Times New Roman"/>
          <w:sz w:val="22"/>
          <w:szCs w:val="22"/>
        </w:rPr>
        <w:t xml:space="preserve">2 </w:t>
      </w:r>
      <w:r w:rsidRPr="002C7152">
        <w:rPr>
          <w:rFonts w:cs="Times New Roman"/>
          <w:sz w:val="22"/>
          <w:szCs w:val="22"/>
        </w:rPr>
        <w:t>do niniejszej umowy.</w:t>
      </w:r>
    </w:p>
    <w:p w14:paraId="0792CE0E" w14:textId="4B3A3C82" w:rsidR="00C958BC" w:rsidRPr="006816F6" w:rsidRDefault="00566B21" w:rsidP="00395610">
      <w:pPr>
        <w:pStyle w:val="Tekstpodstawowy"/>
        <w:widowControl/>
        <w:numPr>
          <w:ilvl w:val="0"/>
          <w:numId w:val="16"/>
        </w:numPr>
        <w:overflowPunct w:val="0"/>
        <w:autoSpaceDE w:val="0"/>
        <w:spacing w:after="0" w:line="276" w:lineRule="auto"/>
        <w:jc w:val="both"/>
        <w:textAlignment w:val="baseline"/>
        <w:rPr>
          <w:rFonts w:eastAsia="Times New Roman" w:cs="Times New Roman"/>
          <w:b/>
          <w:sz w:val="22"/>
          <w:szCs w:val="22"/>
        </w:rPr>
      </w:pPr>
      <w:r w:rsidRPr="002C7152">
        <w:rPr>
          <w:rFonts w:cs="Times New Roman"/>
          <w:sz w:val="22"/>
          <w:szCs w:val="22"/>
        </w:rPr>
        <w:t xml:space="preserve">Karty czasu pracy </w:t>
      </w:r>
      <w:r w:rsidR="00C40D32" w:rsidRPr="002C7152">
        <w:rPr>
          <w:rFonts w:cs="Times New Roman"/>
          <w:sz w:val="22"/>
          <w:szCs w:val="22"/>
        </w:rPr>
        <w:t>o których mowa w ust. 6 składane są po zakończeniu miesiąca kalendarzowego oraz po zatwierdzeniu, w terminie do 15 dnia roboczego każdego miesiąca, za miesiąc poprzedni</w:t>
      </w:r>
      <w:r w:rsidRPr="002C7152">
        <w:rPr>
          <w:rFonts w:cs="Times New Roman"/>
          <w:sz w:val="22"/>
          <w:szCs w:val="22"/>
        </w:rPr>
        <w:t>.</w:t>
      </w:r>
      <w:r w:rsidR="00C40D32" w:rsidRPr="002C7152">
        <w:rPr>
          <w:rFonts w:cs="Times New Roman"/>
          <w:sz w:val="22"/>
          <w:szCs w:val="22"/>
        </w:rPr>
        <w:t xml:space="preserve"> </w:t>
      </w:r>
      <w:r w:rsidRPr="002C7152">
        <w:rPr>
          <w:rFonts w:cs="Times New Roman"/>
          <w:sz w:val="22"/>
          <w:szCs w:val="22"/>
        </w:rPr>
        <w:t>Karty czasu pracy</w:t>
      </w:r>
      <w:r w:rsidR="00C40D32" w:rsidRPr="002C7152">
        <w:rPr>
          <w:rFonts w:cs="Times New Roman"/>
          <w:sz w:val="22"/>
          <w:szCs w:val="22"/>
        </w:rPr>
        <w:t xml:space="preserve"> zatwierdza </w:t>
      </w:r>
      <w:r w:rsidR="00E17590" w:rsidRPr="002C7152">
        <w:rPr>
          <w:rFonts w:cs="Times New Roman"/>
          <w:sz w:val="22"/>
          <w:szCs w:val="22"/>
        </w:rPr>
        <w:t>……</w:t>
      </w:r>
    </w:p>
    <w:p w14:paraId="50A772E5" w14:textId="5EE66CA1" w:rsidR="00C836A5" w:rsidRPr="002C7152" w:rsidRDefault="00C836A5" w:rsidP="00395610">
      <w:pPr>
        <w:pStyle w:val="Tekstpodstawowy"/>
        <w:widowControl/>
        <w:numPr>
          <w:ilvl w:val="0"/>
          <w:numId w:val="16"/>
        </w:numPr>
        <w:overflowPunct w:val="0"/>
        <w:autoSpaceDE w:val="0"/>
        <w:spacing w:after="0" w:line="276" w:lineRule="auto"/>
        <w:jc w:val="both"/>
        <w:textAlignment w:val="baseline"/>
        <w:rPr>
          <w:rFonts w:eastAsia="Times New Roman" w:cs="Times New Roman"/>
          <w:b/>
          <w:sz w:val="22"/>
          <w:szCs w:val="22"/>
        </w:rPr>
      </w:pPr>
      <w:r>
        <w:rPr>
          <w:rFonts w:cs="Times New Roman"/>
          <w:sz w:val="22"/>
          <w:szCs w:val="22"/>
        </w:rPr>
        <w:t>Przyjmujący z</w:t>
      </w:r>
      <w:r w:rsidR="009A2124">
        <w:rPr>
          <w:rFonts w:cs="Times New Roman"/>
          <w:sz w:val="22"/>
          <w:szCs w:val="22"/>
        </w:rPr>
        <w:t>amówienie</w:t>
      </w:r>
      <w:r>
        <w:rPr>
          <w:rFonts w:cs="Times New Roman"/>
          <w:sz w:val="22"/>
          <w:szCs w:val="22"/>
        </w:rPr>
        <w:t xml:space="preserve"> jest obowiązany zapewnić wykonywanie zapisów zawartych w ust. 1-4 przez osoby, przy pomocy których wykonuje zlecenie.</w:t>
      </w:r>
    </w:p>
    <w:p w14:paraId="5208DCF3" w14:textId="77777777" w:rsidR="00D77980" w:rsidRDefault="00D77980" w:rsidP="002C7152">
      <w:pPr>
        <w:pStyle w:val="Tekstpodstawowy"/>
        <w:spacing w:after="0" w:line="276" w:lineRule="auto"/>
        <w:jc w:val="center"/>
        <w:rPr>
          <w:rFonts w:eastAsia="Times New Roman" w:cs="Times New Roman"/>
          <w:b/>
          <w:sz w:val="22"/>
          <w:szCs w:val="22"/>
        </w:rPr>
      </w:pPr>
    </w:p>
    <w:p w14:paraId="6C065D1F" w14:textId="183C07ED" w:rsidR="00C40D32" w:rsidRPr="002C7152" w:rsidRDefault="00C40D32" w:rsidP="002C7152">
      <w:pPr>
        <w:pStyle w:val="Tekstpodstawowy"/>
        <w:spacing w:after="0" w:line="276" w:lineRule="auto"/>
        <w:jc w:val="center"/>
        <w:rPr>
          <w:rFonts w:eastAsia="Times New Roman" w:cs="Times New Roman"/>
          <w:sz w:val="22"/>
          <w:szCs w:val="22"/>
        </w:rPr>
      </w:pPr>
      <w:r w:rsidRPr="002C7152">
        <w:rPr>
          <w:rFonts w:eastAsia="Times New Roman" w:cs="Times New Roman"/>
          <w:b/>
          <w:sz w:val="22"/>
          <w:szCs w:val="22"/>
        </w:rPr>
        <w:t>§ 4</w:t>
      </w:r>
    </w:p>
    <w:p w14:paraId="4B2F67CC" w14:textId="77777777" w:rsidR="00C40D32" w:rsidRPr="002C7152" w:rsidRDefault="00C40D32" w:rsidP="00395610">
      <w:pPr>
        <w:pStyle w:val="Tekstpodstawowy"/>
        <w:widowControl/>
        <w:numPr>
          <w:ilvl w:val="0"/>
          <w:numId w:val="17"/>
        </w:numPr>
        <w:overflowPunct w:val="0"/>
        <w:autoSpaceDE w:val="0"/>
        <w:spacing w:after="0" w:line="276" w:lineRule="auto"/>
        <w:jc w:val="both"/>
        <w:textAlignment w:val="baseline"/>
        <w:rPr>
          <w:rFonts w:eastAsia="Times New Roman" w:cs="Times New Roman"/>
          <w:sz w:val="22"/>
          <w:szCs w:val="22"/>
        </w:rPr>
      </w:pPr>
      <w:r w:rsidRPr="002C7152">
        <w:rPr>
          <w:rFonts w:eastAsia="Times New Roman" w:cs="Times New Roman"/>
          <w:sz w:val="22"/>
          <w:szCs w:val="22"/>
        </w:rPr>
        <w:t>Odpowiedzialność za szkodę wyrządzoną przy udzielaniu świadczeń wynikających z niniejszej umowy ponoszą solidarnie Przyjmujący zamówienie i Zamawiający.</w:t>
      </w:r>
    </w:p>
    <w:p w14:paraId="74ADC88F" w14:textId="3D89AA7A" w:rsidR="00C40D32" w:rsidRPr="002C7152" w:rsidRDefault="009A2124" w:rsidP="00395610">
      <w:pPr>
        <w:pStyle w:val="Tekstpodstawowy"/>
        <w:widowControl/>
        <w:numPr>
          <w:ilvl w:val="0"/>
          <w:numId w:val="17"/>
        </w:numPr>
        <w:overflowPunct w:val="0"/>
        <w:autoSpaceDE w:val="0"/>
        <w:spacing w:after="0" w:line="276" w:lineRule="auto"/>
        <w:jc w:val="both"/>
        <w:textAlignment w:val="baseline"/>
        <w:rPr>
          <w:rFonts w:eastAsia="Times New Roman" w:cs="Times New Roman"/>
          <w:sz w:val="22"/>
          <w:szCs w:val="22"/>
        </w:rPr>
      </w:pPr>
      <w:r>
        <w:rPr>
          <w:rFonts w:eastAsia="Times New Roman" w:cs="Times New Roman"/>
          <w:sz w:val="22"/>
          <w:szCs w:val="22"/>
        </w:rPr>
        <w:t>P</w:t>
      </w:r>
      <w:r w:rsidR="00C836A5">
        <w:rPr>
          <w:rFonts w:eastAsia="Times New Roman" w:cs="Times New Roman"/>
          <w:sz w:val="22"/>
          <w:szCs w:val="22"/>
        </w:rPr>
        <w:t>rzyjmujący zamówienie</w:t>
      </w:r>
      <w:r w:rsidR="00C40D32" w:rsidRPr="002C7152">
        <w:rPr>
          <w:rFonts w:eastAsia="Times New Roman" w:cs="Times New Roman"/>
          <w:sz w:val="22"/>
          <w:szCs w:val="22"/>
        </w:rPr>
        <w:t xml:space="preserve"> ponosi odpowiedzialnoś</w:t>
      </w:r>
      <w:r>
        <w:rPr>
          <w:rFonts w:eastAsia="Times New Roman" w:cs="Times New Roman"/>
          <w:sz w:val="22"/>
          <w:szCs w:val="22"/>
        </w:rPr>
        <w:t>ć</w:t>
      </w:r>
      <w:r w:rsidR="00C40D32" w:rsidRPr="002C7152">
        <w:rPr>
          <w:rFonts w:eastAsia="Times New Roman" w:cs="Times New Roman"/>
          <w:sz w:val="22"/>
          <w:szCs w:val="22"/>
        </w:rPr>
        <w:t xml:space="preserve"> za prawidłowość wykonanych świadczeń zdrowotnych wykonanych przez osoby wskazane przez Przyjmującego zamówienie do </w:t>
      </w:r>
      <w:r w:rsidR="00C836A5">
        <w:rPr>
          <w:rFonts w:eastAsia="Times New Roman" w:cs="Times New Roman"/>
          <w:sz w:val="22"/>
          <w:szCs w:val="22"/>
        </w:rPr>
        <w:t>wykonywania przedmiotu niniejszej umowy.</w:t>
      </w:r>
    </w:p>
    <w:p w14:paraId="49F412C8" w14:textId="3249BA48" w:rsidR="00C40D32" w:rsidRPr="002C7152" w:rsidRDefault="00C40D32" w:rsidP="00395610">
      <w:pPr>
        <w:pStyle w:val="Tekstpodstawowy"/>
        <w:widowControl/>
        <w:numPr>
          <w:ilvl w:val="0"/>
          <w:numId w:val="17"/>
        </w:numPr>
        <w:overflowPunct w:val="0"/>
        <w:autoSpaceDE w:val="0"/>
        <w:spacing w:after="0" w:line="276" w:lineRule="auto"/>
        <w:jc w:val="both"/>
        <w:textAlignment w:val="baseline"/>
        <w:rPr>
          <w:rFonts w:eastAsia="Times New Roman" w:cs="Times New Roman"/>
          <w:sz w:val="22"/>
          <w:szCs w:val="22"/>
        </w:rPr>
      </w:pPr>
      <w:r w:rsidRPr="002C7152">
        <w:rPr>
          <w:rFonts w:eastAsia="Times New Roman" w:cs="Times New Roman"/>
          <w:sz w:val="22"/>
          <w:szCs w:val="22"/>
        </w:rPr>
        <w:t>Przyjmujący zamówienie</w:t>
      </w:r>
      <w:r w:rsidRPr="002C7152">
        <w:rPr>
          <w:rFonts w:cs="Times New Roman"/>
          <w:sz w:val="22"/>
          <w:szCs w:val="22"/>
        </w:rPr>
        <w:t xml:space="preserve"> zobowiązuje się do posiadania </w:t>
      </w:r>
      <w:r w:rsidR="00516BD4">
        <w:rPr>
          <w:rFonts w:cs="Times New Roman"/>
          <w:sz w:val="22"/>
          <w:szCs w:val="22"/>
        </w:rPr>
        <w:t xml:space="preserve">i udokumentowania na żądanie Zamawiającego </w:t>
      </w:r>
      <w:r w:rsidRPr="002C7152">
        <w:rPr>
          <w:rFonts w:cs="Times New Roman"/>
          <w:sz w:val="22"/>
          <w:szCs w:val="22"/>
        </w:rPr>
        <w:t>ubezpieczenia od odpowiedzialności cywilnej w zakresie świadczonych usług przez cały okres obowiązywania umowy.</w:t>
      </w:r>
    </w:p>
    <w:p w14:paraId="33814DCF" w14:textId="77777777" w:rsidR="00C40D32" w:rsidRPr="002C7152" w:rsidRDefault="00C40D32" w:rsidP="002C7152">
      <w:pPr>
        <w:pStyle w:val="Tekstpodstawowy"/>
        <w:widowControl/>
        <w:overflowPunct w:val="0"/>
        <w:autoSpaceDE w:val="0"/>
        <w:spacing w:after="0" w:line="276" w:lineRule="auto"/>
        <w:ind w:left="284" w:hanging="284"/>
        <w:jc w:val="both"/>
        <w:textAlignment w:val="baseline"/>
        <w:rPr>
          <w:rFonts w:eastAsia="Times New Roman" w:cs="Times New Roman"/>
          <w:sz w:val="22"/>
          <w:szCs w:val="22"/>
        </w:rPr>
      </w:pPr>
    </w:p>
    <w:p w14:paraId="0292DF29" w14:textId="77777777" w:rsidR="00C40D32" w:rsidRPr="002C7152" w:rsidRDefault="00C40D32" w:rsidP="002C7152">
      <w:pPr>
        <w:pStyle w:val="Tekstpodstawowy"/>
        <w:spacing w:after="0" w:line="276" w:lineRule="auto"/>
        <w:jc w:val="center"/>
        <w:rPr>
          <w:rFonts w:cs="Times New Roman"/>
          <w:sz w:val="22"/>
          <w:szCs w:val="22"/>
        </w:rPr>
      </w:pPr>
      <w:r w:rsidRPr="002C7152">
        <w:rPr>
          <w:rFonts w:eastAsia="Times New Roman" w:cs="Times New Roman"/>
          <w:b/>
          <w:sz w:val="22"/>
          <w:szCs w:val="22"/>
        </w:rPr>
        <w:t>§ 5</w:t>
      </w:r>
    </w:p>
    <w:p w14:paraId="5787DD05" w14:textId="7E8D7AA1" w:rsidR="00C40D32" w:rsidRPr="002C7152" w:rsidRDefault="00C40D32" w:rsidP="00395610">
      <w:pPr>
        <w:widowControl/>
        <w:numPr>
          <w:ilvl w:val="0"/>
          <w:numId w:val="18"/>
        </w:numPr>
        <w:tabs>
          <w:tab w:val="left" w:pos="0"/>
        </w:tabs>
        <w:spacing w:line="276" w:lineRule="auto"/>
        <w:jc w:val="both"/>
        <w:rPr>
          <w:rFonts w:cs="Times New Roman"/>
          <w:sz w:val="22"/>
          <w:szCs w:val="22"/>
        </w:rPr>
      </w:pPr>
      <w:r w:rsidRPr="002C7152">
        <w:rPr>
          <w:rFonts w:cs="Times New Roman"/>
          <w:sz w:val="22"/>
          <w:szCs w:val="22"/>
        </w:rPr>
        <w:t xml:space="preserve">Strony ustalają, iż należność z tytułu wykonywania przedmiotu umowy jest uzależniona od </w:t>
      </w:r>
      <w:r w:rsidR="0037087B" w:rsidRPr="002C7152">
        <w:rPr>
          <w:rFonts w:cs="Times New Roman"/>
          <w:sz w:val="22"/>
          <w:szCs w:val="22"/>
        </w:rPr>
        <w:t xml:space="preserve">liczby </w:t>
      </w:r>
      <w:r w:rsidR="00566B21" w:rsidRPr="002C7152">
        <w:rPr>
          <w:rFonts w:cs="Times New Roman"/>
          <w:sz w:val="22"/>
          <w:szCs w:val="22"/>
        </w:rPr>
        <w:t xml:space="preserve">faktycznie przepracowanych godzin </w:t>
      </w:r>
      <w:r w:rsidRPr="002C7152">
        <w:rPr>
          <w:rFonts w:cs="Times New Roman"/>
          <w:sz w:val="22"/>
          <w:szCs w:val="22"/>
        </w:rPr>
        <w:t>i wynosi</w:t>
      </w:r>
      <w:r w:rsidR="00566B21" w:rsidRPr="002C7152">
        <w:rPr>
          <w:rFonts w:cs="Times New Roman"/>
          <w:sz w:val="22"/>
          <w:szCs w:val="22"/>
        </w:rPr>
        <w:t xml:space="preserve"> </w:t>
      </w:r>
      <w:r w:rsidRPr="002C7152">
        <w:rPr>
          <w:rFonts w:cs="Times New Roman"/>
          <w:sz w:val="22"/>
          <w:szCs w:val="22"/>
        </w:rPr>
        <w:t>:</w:t>
      </w:r>
    </w:p>
    <w:p w14:paraId="1236DA58" w14:textId="5EB9EA99" w:rsidR="00C40D32" w:rsidRPr="002C7152" w:rsidRDefault="00036D30" w:rsidP="00395610">
      <w:pPr>
        <w:widowControl/>
        <w:numPr>
          <w:ilvl w:val="0"/>
          <w:numId w:val="27"/>
        </w:numPr>
        <w:tabs>
          <w:tab w:val="left" w:pos="0"/>
        </w:tabs>
        <w:spacing w:line="276" w:lineRule="auto"/>
        <w:jc w:val="both"/>
        <w:rPr>
          <w:rFonts w:cs="Times New Roman"/>
          <w:sz w:val="22"/>
          <w:szCs w:val="22"/>
        </w:rPr>
      </w:pPr>
      <w:r w:rsidRPr="002C7152">
        <w:rPr>
          <w:rFonts w:cs="Times New Roman"/>
          <w:sz w:val="22"/>
          <w:szCs w:val="22"/>
        </w:rPr>
        <w:t xml:space="preserve">: </w:t>
      </w:r>
      <w:bookmarkStart w:id="2" w:name="_Hlk187301379"/>
      <w:r w:rsidR="00C40D32" w:rsidRPr="002C7152">
        <w:rPr>
          <w:rFonts w:cs="Times New Roman"/>
          <w:sz w:val="22"/>
          <w:szCs w:val="22"/>
        </w:rPr>
        <w:t xml:space="preserve">…………. zł brutto </w:t>
      </w:r>
      <w:bookmarkEnd w:id="2"/>
      <w:r w:rsidR="00C40D32" w:rsidRPr="002C7152">
        <w:rPr>
          <w:rFonts w:cs="Times New Roman"/>
          <w:sz w:val="22"/>
          <w:szCs w:val="22"/>
        </w:rPr>
        <w:t xml:space="preserve">za 1 </w:t>
      </w:r>
      <w:r w:rsidR="00566B21" w:rsidRPr="002C7152">
        <w:rPr>
          <w:rFonts w:cs="Times New Roman"/>
          <w:sz w:val="22"/>
          <w:szCs w:val="22"/>
        </w:rPr>
        <w:t>h</w:t>
      </w:r>
      <w:r w:rsidR="00C40D32" w:rsidRPr="002C7152">
        <w:rPr>
          <w:rFonts w:cs="Times New Roman"/>
          <w:sz w:val="22"/>
          <w:szCs w:val="22"/>
        </w:rPr>
        <w:t xml:space="preserve">  </w:t>
      </w:r>
      <w:bookmarkStart w:id="3" w:name="_Hlk187301423"/>
      <w:r w:rsidR="00C40D32" w:rsidRPr="002C7152">
        <w:rPr>
          <w:rFonts w:cs="Times New Roman"/>
          <w:sz w:val="22"/>
          <w:szCs w:val="22"/>
        </w:rPr>
        <w:t>(słownie: ………….</w:t>
      </w:r>
      <w:r w:rsidRPr="002C7152">
        <w:rPr>
          <w:rFonts w:cs="Times New Roman"/>
          <w:sz w:val="22"/>
          <w:szCs w:val="22"/>
        </w:rPr>
        <w:t>zł</w:t>
      </w:r>
      <w:r w:rsidR="00C40D32" w:rsidRPr="002C7152">
        <w:rPr>
          <w:rFonts w:cs="Times New Roman"/>
          <w:sz w:val="22"/>
          <w:szCs w:val="22"/>
        </w:rPr>
        <w:t>)</w:t>
      </w:r>
      <w:bookmarkEnd w:id="3"/>
    </w:p>
    <w:p w14:paraId="66A6BD04" w14:textId="2E9C7F0B" w:rsidR="00566B21" w:rsidRPr="002C7152" w:rsidRDefault="00566B21" w:rsidP="00395610">
      <w:pPr>
        <w:widowControl/>
        <w:numPr>
          <w:ilvl w:val="0"/>
          <w:numId w:val="27"/>
        </w:numPr>
        <w:tabs>
          <w:tab w:val="left" w:pos="0"/>
        </w:tabs>
        <w:spacing w:line="276" w:lineRule="auto"/>
        <w:jc w:val="both"/>
        <w:rPr>
          <w:rFonts w:cs="Times New Roman"/>
          <w:sz w:val="22"/>
          <w:szCs w:val="22"/>
        </w:rPr>
      </w:pPr>
      <w:r w:rsidRPr="002C7152">
        <w:rPr>
          <w:rFonts w:cs="Times New Roman"/>
          <w:sz w:val="22"/>
          <w:szCs w:val="22"/>
        </w:rPr>
        <w:t xml:space="preserve">maksymalnie </w:t>
      </w:r>
      <w:r w:rsidR="002C7152">
        <w:rPr>
          <w:rFonts w:cs="Times New Roman"/>
          <w:sz w:val="22"/>
          <w:szCs w:val="22"/>
        </w:rPr>
        <w:t xml:space="preserve">1 880 </w:t>
      </w:r>
      <w:r w:rsidRPr="002C7152">
        <w:rPr>
          <w:rFonts w:cs="Times New Roman"/>
          <w:sz w:val="22"/>
          <w:szCs w:val="22"/>
        </w:rPr>
        <w:t>h x  …………. zł brutto = ………………(słownie: ………….zł)</w:t>
      </w:r>
    </w:p>
    <w:p w14:paraId="3E851937" w14:textId="4AFB0C31" w:rsidR="00C40D32" w:rsidRPr="002C7152" w:rsidRDefault="00C40D32" w:rsidP="00395610">
      <w:pPr>
        <w:numPr>
          <w:ilvl w:val="0"/>
          <w:numId w:val="18"/>
        </w:numPr>
        <w:spacing w:line="276" w:lineRule="auto"/>
        <w:jc w:val="both"/>
        <w:rPr>
          <w:rFonts w:eastAsia="Times New Roman" w:cs="Times New Roman"/>
          <w:sz w:val="22"/>
          <w:szCs w:val="22"/>
        </w:rPr>
      </w:pPr>
      <w:r w:rsidRPr="002C7152">
        <w:rPr>
          <w:rFonts w:eastAsia="Times New Roman" w:cs="Times New Roman"/>
          <w:sz w:val="22"/>
          <w:szCs w:val="22"/>
        </w:rPr>
        <w:t>Rozliczenie należności, o których mowa w ust. 1 będzie następować w okresach miesięcznych, na podstawie faktury</w:t>
      </w:r>
      <w:r w:rsidR="004A338D" w:rsidRPr="002C7152">
        <w:rPr>
          <w:rFonts w:eastAsia="Times New Roman" w:cs="Times New Roman"/>
          <w:sz w:val="22"/>
          <w:szCs w:val="22"/>
        </w:rPr>
        <w:t>/rachunku</w:t>
      </w:r>
      <w:r w:rsidRPr="002C7152">
        <w:rPr>
          <w:rFonts w:eastAsia="Times New Roman" w:cs="Times New Roman"/>
          <w:sz w:val="22"/>
          <w:szCs w:val="22"/>
        </w:rPr>
        <w:t xml:space="preserve"> wystawianej przez Przyjmującego zamówienie w oparciu o </w:t>
      </w:r>
      <w:r w:rsidR="0037087B" w:rsidRPr="002C7152">
        <w:rPr>
          <w:rFonts w:eastAsia="Times New Roman" w:cs="Times New Roman"/>
          <w:sz w:val="22"/>
          <w:szCs w:val="22"/>
        </w:rPr>
        <w:t>liczbę</w:t>
      </w:r>
      <w:r w:rsidRPr="002C7152">
        <w:rPr>
          <w:rFonts w:eastAsia="Times New Roman" w:cs="Times New Roman"/>
          <w:sz w:val="22"/>
          <w:szCs w:val="22"/>
        </w:rPr>
        <w:t xml:space="preserve"> faktycznie </w:t>
      </w:r>
      <w:r w:rsidR="00566B21" w:rsidRPr="002C7152">
        <w:rPr>
          <w:rFonts w:eastAsia="Times New Roman" w:cs="Times New Roman"/>
          <w:sz w:val="22"/>
          <w:szCs w:val="22"/>
        </w:rPr>
        <w:t>przepracowanych godzin</w:t>
      </w:r>
      <w:r w:rsidRPr="002C7152">
        <w:rPr>
          <w:rFonts w:eastAsia="Times New Roman" w:cs="Times New Roman"/>
          <w:sz w:val="22"/>
          <w:szCs w:val="22"/>
        </w:rPr>
        <w:t xml:space="preserve"> i ceny jednostkowe zawarte w ofercie oraz </w:t>
      </w:r>
      <w:r w:rsidR="00566B21" w:rsidRPr="002C7152">
        <w:rPr>
          <w:rFonts w:eastAsia="Times New Roman" w:cs="Times New Roman"/>
          <w:sz w:val="22"/>
          <w:szCs w:val="22"/>
        </w:rPr>
        <w:t>karty pracy</w:t>
      </w:r>
      <w:r w:rsidRPr="002C7152">
        <w:rPr>
          <w:rFonts w:eastAsia="Times New Roman" w:cs="Times New Roman"/>
          <w:sz w:val="22"/>
          <w:szCs w:val="22"/>
        </w:rPr>
        <w:t xml:space="preserve"> stanowiące załącznik nr 2 do umowy.</w:t>
      </w:r>
    </w:p>
    <w:p w14:paraId="13251ED0" w14:textId="00516A09" w:rsidR="00C40D32" w:rsidRPr="002C7152" w:rsidRDefault="00C40D32" w:rsidP="00395610">
      <w:pPr>
        <w:numPr>
          <w:ilvl w:val="0"/>
          <w:numId w:val="18"/>
        </w:numPr>
        <w:spacing w:line="276" w:lineRule="auto"/>
        <w:jc w:val="both"/>
        <w:rPr>
          <w:rFonts w:eastAsia="Times New Roman" w:cs="Times New Roman"/>
          <w:sz w:val="22"/>
          <w:szCs w:val="22"/>
        </w:rPr>
      </w:pPr>
      <w:r w:rsidRPr="002C7152">
        <w:rPr>
          <w:rFonts w:cs="Times New Roman"/>
          <w:sz w:val="22"/>
          <w:szCs w:val="22"/>
        </w:rPr>
        <w:t>Zapłata za wykonane usługi nastąpi przelewem na konto określone w fakturze VAT</w:t>
      </w:r>
      <w:r w:rsidR="004A338D" w:rsidRPr="002C7152">
        <w:rPr>
          <w:rFonts w:cs="Times New Roman"/>
          <w:sz w:val="22"/>
          <w:szCs w:val="22"/>
        </w:rPr>
        <w:t>/rachunku</w:t>
      </w:r>
      <w:r w:rsidRPr="002C7152">
        <w:rPr>
          <w:rFonts w:cs="Times New Roman"/>
          <w:sz w:val="22"/>
          <w:szCs w:val="22"/>
        </w:rPr>
        <w:t xml:space="preserve">, w terminie 60 dni od daty </w:t>
      </w:r>
      <w:r w:rsidR="004A338D" w:rsidRPr="002C7152">
        <w:rPr>
          <w:rFonts w:cs="Times New Roman"/>
          <w:sz w:val="22"/>
          <w:szCs w:val="22"/>
        </w:rPr>
        <w:t>doręczenia</w:t>
      </w:r>
      <w:r w:rsidRPr="002C7152">
        <w:rPr>
          <w:rFonts w:cs="Times New Roman"/>
          <w:sz w:val="22"/>
          <w:szCs w:val="22"/>
        </w:rPr>
        <w:t xml:space="preserve"> Zamawiającemu prawidłowo wystawionej faktury VAT</w:t>
      </w:r>
      <w:r w:rsidR="004A338D" w:rsidRPr="002C7152">
        <w:rPr>
          <w:rFonts w:cs="Times New Roman"/>
          <w:sz w:val="22"/>
          <w:szCs w:val="22"/>
        </w:rPr>
        <w:t>/rachunku</w:t>
      </w:r>
      <w:r w:rsidRPr="002C7152">
        <w:rPr>
          <w:rFonts w:eastAsia="Times New Roman" w:cs="Times New Roman"/>
          <w:sz w:val="22"/>
          <w:szCs w:val="22"/>
        </w:rPr>
        <w:t xml:space="preserve"> wraz z zatwierdzonym sprawozdaniem stanowiącym załącznik nr 2 do umowy</w:t>
      </w:r>
      <w:r w:rsidRPr="002C7152">
        <w:rPr>
          <w:rFonts w:cs="Times New Roman"/>
          <w:sz w:val="22"/>
          <w:szCs w:val="22"/>
        </w:rPr>
        <w:t xml:space="preserve">.   </w:t>
      </w:r>
    </w:p>
    <w:p w14:paraId="121BBE26" w14:textId="77777777" w:rsidR="00C40D32" w:rsidRPr="002C7152" w:rsidRDefault="00C40D32" w:rsidP="00395610">
      <w:pPr>
        <w:numPr>
          <w:ilvl w:val="0"/>
          <w:numId w:val="18"/>
        </w:numPr>
        <w:spacing w:line="276" w:lineRule="auto"/>
        <w:jc w:val="both"/>
        <w:rPr>
          <w:rFonts w:eastAsia="Times New Roman" w:cs="Times New Roman"/>
          <w:sz w:val="22"/>
          <w:szCs w:val="22"/>
        </w:rPr>
      </w:pPr>
      <w:r w:rsidRPr="002C7152">
        <w:rPr>
          <w:rFonts w:eastAsia="Times New Roman" w:cs="Times New Roman"/>
          <w:sz w:val="22"/>
          <w:szCs w:val="22"/>
        </w:rPr>
        <w:t>Datą zapłaty jest dzień obciążenia rachunku Zamawiającego.</w:t>
      </w:r>
    </w:p>
    <w:p w14:paraId="4D5A6E34" w14:textId="77777777" w:rsidR="00C40D32" w:rsidRPr="002C7152" w:rsidRDefault="00C40D32" w:rsidP="00395610">
      <w:pPr>
        <w:numPr>
          <w:ilvl w:val="0"/>
          <w:numId w:val="18"/>
        </w:numPr>
        <w:spacing w:line="276" w:lineRule="auto"/>
        <w:jc w:val="both"/>
        <w:rPr>
          <w:rFonts w:eastAsia="Times New Roman" w:cs="Times New Roman"/>
          <w:sz w:val="22"/>
          <w:szCs w:val="22"/>
        </w:rPr>
      </w:pPr>
      <w:r w:rsidRPr="002C7152">
        <w:rPr>
          <w:rFonts w:cs="Times New Roman"/>
          <w:sz w:val="22"/>
          <w:szCs w:val="22"/>
        </w:rPr>
        <w:t>Wierzytelności wynikające z niniejszej umowy nie mogą być przenoszone na osoby trzecie bez pisemnej zgody Zamawiającego oraz organu założycielskiego Zamawiającego.</w:t>
      </w:r>
    </w:p>
    <w:p w14:paraId="214295C9" w14:textId="77777777" w:rsidR="00C40D32" w:rsidRPr="002C7152" w:rsidRDefault="00C40D32" w:rsidP="00395610">
      <w:pPr>
        <w:numPr>
          <w:ilvl w:val="0"/>
          <w:numId w:val="18"/>
        </w:numPr>
        <w:spacing w:line="276" w:lineRule="auto"/>
        <w:jc w:val="both"/>
        <w:rPr>
          <w:rFonts w:eastAsia="Times New Roman" w:cs="Times New Roman"/>
          <w:sz w:val="22"/>
          <w:szCs w:val="22"/>
        </w:rPr>
      </w:pPr>
      <w:r w:rsidRPr="002C7152">
        <w:rPr>
          <w:rFonts w:cs="Times New Roman"/>
          <w:sz w:val="22"/>
          <w:szCs w:val="22"/>
        </w:rPr>
        <w:t>W przypadku, gdy w treści umowy jest mowa o wynagrodzeniu należy przez to rozumieć wynagrodzenie w wysokości brutto.</w:t>
      </w:r>
    </w:p>
    <w:p w14:paraId="12791225" w14:textId="77777777" w:rsidR="00C40D32" w:rsidRPr="002C7152" w:rsidRDefault="00C40D32" w:rsidP="00395610">
      <w:pPr>
        <w:numPr>
          <w:ilvl w:val="0"/>
          <w:numId w:val="18"/>
        </w:numPr>
        <w:spacing w:line="276" w:lineRule="auto"/>
        <w:jc w:val="both"/>
        <w:rPr>
          <w:rFonts w:eastAsia="Times New Roman" w:cs="Times New Roman"/>
          <w:sz w:val="22"/>
          <w:szCs w:val="22"/>
        </w:rPr>
      </w:pPr>
      <w:r w:rsidRPr="002C7152">
        <w:rPr>
          <w:rFonts w:eastAsia="Mangal" w:cs="Times New Roman"/>
          <w:kern w:val="0"/>
          <w:sz w:val="22"/>
          <w:szCs w:val="22"/>
          <w:lang w:eastAsia="en-US" w:bidi="ar-SA"/>
        </w:rPr>
        <w:t xml:space="preserve">Płatność nastąpi na podstawie prawidłowo wystawionej przez </w:t>
      </w:r>
      <w:r w:rsidR="000124EB" w:rsidRPr="002C7152">
        <w:rPr>
          <w:rFonts w:eastAsia="Times New Roman" w:cs="Times New Roman"/>
          <w:sz w:val="22"/>
          <w:szCs w:val="22"/>
        </w:rPr>
        <w:t>Przyjmującego zamówienie</w:t>
      </w:r>
      <w:r w:rsidRPr="002C7152">
        <w:rPr>
          <w:rFonts w:eastAsia="Mangal" w:cs="Times New Roman"/>
          <w:kern w:val="0"/>
          <w:sz w:val="22"/>
          <w:szCs w:val="22"/>
          <w:lang w:eastAsia="en-US" w:bidi="ar-SA"/>
        </w:rPr>
        <w:t xml:space="preserve"> faktury na rachunek bankowy w niej wskazany, widniejący w elektronicznym wykazie podatników VAT (na tzw. </w:t>
      </w:r>
      <w:r w:rsidRPr="002C7152">
        <w:rPr>
          <w:rFonts w:eastAsia="Mangal" w:cs="Times New Roman"/>
          <w:kern w:val="0"/>
          <w:sz w:val="22"/>
          <w:szCs w:val="22"/>
          <w:lang w:eastAsia="en-US" w:bidi="ar-SA"/>
        </w:rPr>
        <w:lastRenderedPageBreak/>
        <w:t>„białej liście podatników VAT”) dostępnym w Biuletynie Informacji Publicznej Ministerstwa Finansów – Krajowej Administracji Skarbowej.</w:t>
      </w:r>
    </w:p>
    <w:p w14:paraId="49B9CBEA" w14:textId="69595B24" w:rsidR="00C40D32" w:rsidRPr="002C7152" w:rsidRDefault="000124EB" w:rsidP="00395610">
      <w:pPr>
        <w:numPr>
          <w:ilvl w:val="0"/>
          <w:numId w:val="18"/>
        </w:numPr>
        <w:spacing w:line="276" w:lineRule="auto"/>
        <w:jc w:val="both"/>
        <w:rPr>
          <w:rFonts w:eastAsia="Times New Roman" w:cs="Times New Roman"/>
          <w:sz w:val="22"/>
          <w:szCs w:val="22"/>
        </w:rPr>
      </w:pPr>
      <w:r w:rsidRPr="002C7152">
        <w:rPr>
          <w:rFonts w:eastAsia="Times New Roman" w:cs="Times New Roman"/>
          <w:sz w:val="22"/>
          <w:szCs w:val="22"/>
        </w:rPr>
        <w:t>Przyjmujący zamówienie</w:t>
      </w:r>
      <w:r w:rsidR="00C40D32" w:rsidRPr="002C7152">
        <w:rPr>
          <w:rFonts w:eastAsia="Times New Roman" w:cs="Times New Roman"/>
          <w:kern w:val="0"/>
          <w:sz w:val="22"/>
          <w:szCs w:val="22"/>
          <w:lang w:eastAsia="en-US" w:bidi="ar-SA"/>
        </w:rPr>
        <w:t xml:space="preserve"> oświadcza, że numer rachunku rozliczeniowego wskazany we wszystkich fakturach, które będą wystawione w jego imieniu, jest rachunkiem dla którego zgodnie z art. 62a – 62f ustawy z dnia 29 sierpnia 1997 r. - Prawo Bankowe (</w:t>
      </w:r>
      <w:proofErr w:type="spellStart"/>
      <w:r w:rsidR="00C40D32" w:rsidRPr="002C7152">
        <w:rPr>
          <w:rFonts w:eastAsia="Times New Roman" w:cs="Times New Roman"/>
          <w:kern w:val="0"/>
          <w:sz w:val="22"/>
          <w:szCs w:val="22"/>
          <w:lang w:eastAsia="en-US" w:bidi="ar-SA"/>
        </w:rPr>
        <w:t>t.j</w:t>
      </w:r>
      <w:proofErr w:type="spellEnd"/>
      <w:r w:rsidR="00C40D32" w:rsidRPr="002C7152">
        <w:rPr>
          <w:rFonts w:eastAsia="Times New Roman" w:cs="Times New Roman"/>
          <w:kern w:val="0"/>
          <w:sz w:val="22"/>
          <w:szCs w:val="22"/>
          <w:lang w:eastAsia="en-US" w:bidi="ar-SA"/>
        </w:rPr>
        <w:t>. Dz. U. 202</w:t>
      </w:r>
      <w:r w:rsidR="001C360A" w:rsidRPr="002C7152">
        <w:rPr>
          <w:rFonts w:eastAsia="Times New Roman" w:cs="Times New Roman"/>
          <w:kern w:val="0"/>
          <w:sz w:val="22"/>
          <w:szCs w:val="22"/>
          <w:lang w:eastAsia="en-US" w:bidi="ar-SA"/>
        </w:rPr>
        <w:t>4</w:t>
      </w:r>
      <w:r w:rsidR="00C40D32" w:rsidRPr="002C7152">
        <w:rPr>
          <w:rFonts w:eastAsia="Times New Roman" w:cs="Times New Roman"/>
          <w:kern w:val="0"/>
          <w:sz w:val="22"/>
          <w:szCs w:val="22"/>
          <w:lang w:eastAsia="en-US" w:bidi="ar-SA"/>
        </w:rPr>
        <w:t xml:space="preserve">, poz. </w:t>
      </w:r>
      <w:r w:rsidR="001C360A" w:rsidRPr="002C7152">
        <w:rPr>
          <w:rFonts w:eastAsia="Times New Roman" w:cs="Times New Roman"/>
          <w:kern w:val="0"/>
          <w:sz w:val="22"/>
          <w:szCs w:val="22"/>
          <w:lang w:eastAsia="en-US" w:bidi="ar-SA"/>
        </w:rPr>
        <w:t>16</w:t>
      </w:r>
      <w:r w:rsidR="0037087B" w:rsidRPr="002C7152">
        <w:rPr>
          <w:rFonts w:eastAsia="Times New Roman" w:cs="Times New Roman"/>
          <w:kern w:val="0"/>
          <w:sz w:val="22"/>
          <w:szCs w:val="22"/>
          <w:lang w:eastAsia="en-US" w:bidi="ar-SA"/>
        </w:rPr>
        <w:t>46</w:t>
      </w:r>
      <w:r w:rsidR="00C40D32" w:rsidRPr="002C7152">
        <w:rPr>
          <w:rFonts w:eastAsia="Times New Roman" w:cs="Times New Roman"/>
          <w:kern w:val="0"/>
          <w:sz w:val="22"/>
          <w:szCs w:val="22"/>
          <w:lang w:eastAsia="en-US" w:bidi="ar-SA"/>
        </w:rPr>
        <w:t>)</w:t>
      </w:r>
      <w:r w:rsidR="00C40D32" w:rsidRPr="002C7152">
        <w:rPr>
          <w:rFonts w:eastAsia="Times New Roman" w:cs="Times New Roman"/>
          <w:color w:val="FF0000"/>
          <w:kern w:val="0"/>
          <w:sz w:val="22"/>
          <w:szCs w:val="22"/>
          <w:lang w:eastAsia="en-US" w:bidi="ar-SA"/>
        </w:rPr>
        <w:t xml:space="preserve"> </w:t>
      </w:r>
      <w:r w:rsidR="00C40D32" w:rsidRPr="002C7152">
        <w:rPr>
          <w:rFonts w:eastAsia="Times New Roman" w:cs="Times New Roman"/>
          <w:kern w:val="0"/>
          <w:sz w:val="22"/>
          <w:szCs w:val="22"/>
          <w:lang w:eastAsia="en-US" w:bidi="ar-SA"/>
        </w:rPr>
        <w:t>prowadzony jest rachunek VAT.</w:t>
      </w:r>
    </w:p>
    <w:p w14:paraId="77D0ABDE" w14:textId="77777777" w:rsidR="00C40D32" w:rsidRPr="002C7152" w:rsidRDefault="000124EB" w:rsidP="00395610">
      <w:pPr>
        <w:numPr>
          <w:ilvl w:val="0"/>
          <w:numId w:val="18"/>
        </w:numPr>
        <w:spacing w:line="276" w:lineRule="auto"/>
        <w:jc w:val="both"/>
        <w:rPr>
          <w:rFonts w:eastAsia="Times New Roman" w:cs="Times New Roman"/>
          <w:sz w:val="22"/>
          <w:szCs w:val="22"/>
        </w:rPr>
      </w:pPr>
      <w:r w:rsidRPr="002C7152">
        <w:rPr>
          <w:rFonts w:eastAsia="Times New Roman" w:cs="Times New Roman"/>
          <w:sz w:val="22"/>
          <w:szCs w:val="22"/>
        </w:rPr>
        <w:t xml:space="preserve">Przyjmujący zamówienie </w:t>
      </w:r>
      <w:r w:rsidR="00C40D32" w:rsidRPr="002C7152">
        <w:rPr>
          <w:rFonts w:eastAsia="Times New Roman" w:cs="Times New Roman"/>
          <w:kern w:val="0"/>
          <w:sz w:val="22"/>
          <w:szCs w:val="22"/>
          <w:lang w:eastAsia="en-US" w:bidi="ar-SA"/>
        </w:rPr>
        <w:t xml:space="preserve">oświadcza, że wyraża zgodę na dokonywanie przez Zamawiającego płatności </w:t>
      </w:r>
      <w:r w:rsidR="00C40D32" w:rsidRPr="002C7152">
        <w:rPr>
          <w:rFonts w:eastAsia="Times New Roman" w:cs="Times New Roman"/>
          <w:kern w:val="0"/>
          <w:sz w:val="22"/>
          <w:szCs w:val="22"/>
          <w:lang w:eastAsia="en-US" w:bidi="ar-SA"/>
        </w:rPr>
        <w:br/>
        <w:t>z zastosowaniem mechanizmu podzielonej płatności.</w:t>
      </w:r>
    </w:p>
    <w:p w14:paraId="1B5E5804" w14:textId="77777777" w:rsidR="00C40D32" w:rsidRPr="002C7152" w:rsidRDefault="00C40D32" w:rsidP="00395610">
      <w:pPr>
        <w:numPr>
          <w:ilvl w:val="0"/>
          <w:numId w:val="18"/>
        </w:numPr>
        <w:spacing w:line="276" w:lineRule="auto"/>
        <w:jc w:val="both"/>
        <w:rPr>
          <w:rFonts w:eastAsia="Times New Roman" w:cs="Times New Roman"/>
          <w:sz w:val="22"/>
          <w:szCs w:val="22"/>
        </w:rPr>
      </w:pPr>
      <w:r w:rsidRPr="002C7152">
        <w:rPr>
          <w:rFonts w:eastAsia="Times New Roman" w:cs="Times New Roman"/>
          <w:kern w:val="0"/>
          <w:sz w:val="22"/>
          <w:szCs w:val="22"/>
          <w:lang w:eastAsia="en-US" w:bidi="ar-SA"/>
        </w:rPr>
        <w:t xml:space="preserve">W przypadku wskazania przez </w:t>
      </w:r>
      <w:r w:rsidR="000124EB" w:rsidRPr="002C7152">
        <w:rPr>
          <w:rFonts w:eastAsia="Times New Roman" w:cs="Times New Roman"/>
          <w:sz w:val="22"/>
          <w:szCs w:val="22"/>
        </w:rPr>
        <w:t>Przyjmującego zamówienie</w:t>
      </w:r>
      <w:r w:rsidRPr="002C7152">
        <w:rPr>
          <w:rFonts w:eastAsia="Times New Roman" w:cs="Times New Roman"/>
          <w:kern w:val="0"/>
          <w:sz w:val="22"/>
          <w:szCs w:val="22"/>
          <w:lang w:eastAsia="en-US" w:bidi="ar-SA"/>
        </w:rPr>
        <w:t xml:space="preserve"> na fakturze rachunku bankowego nieujawnionego w wykazie podatników VAT, Zamawiający uprawniony będzie do dokonania zapłaty na rachunek bankowy </w:t>
      </w:r>
      <w:r w:rsidR="000124EB" w:rsidRPr="002C7152">
        <w:rPr>
          <w:rFonts w:eastAsia="Times New Roman" w:cs="Times New Roman"/>
          <w:sz w:val="22"/>
          <w:szCs w:val="22"/>
        </w:rPr>
        <w:t>Przyjmującego zamówienie</w:t>
      </w:r>
      <w:r w:rsidRPr="002C7152">
        <w:rPr>
          <w:rFonts w:eastAsia="Times New Roman" w:cs="Times New Roman"/>
          <w:kern w:val="0"/>
          <w:sz w:val="22"/>
          <w:szCs w:val="22"/>
          <w:lang w:eastAsia="en-US" w:bidi="ar-SA"/>
        </w:rPr>
        <w:t xml:space="preserve"> wskazany w wykazie podatników VAT, a w razie braku rachunku </w:t>
      </w:r>
      <w:r w:rsidR="000124EB" w:rsidRPr="002C7152">
        <w:rPr>
          <w:rFonts w:eastAsia="Times New Roman" w:cs="Times New Roman"/>
          <w:sz w:val="22"/>
          <w:szCs w:val="22"/>
        </w:rPr>
        <w:t>Przyjmującego zamówienie</w:t>
      </w:r>
      <w:r w:rsidRPr="002C7152">
        <w:rPr>
          <w:rFonts w:eastAsia="Times New Roman" w:cs="Times New Roman"/>
          <w:kern w:val="0"/>
          <w:sz w:val="22"/>
          <w:szCs w:val="22"/>
          <w:lang w:eastAsia="en-US" w:bidi="ar-SA"/>
        </w:rPr>
        <w:t xml:space="preserve"> ujawnionego w wykazie, do wstrzymania się z zapłatą do czasu wskazania przez </w:t>
      </w:r>
      <w:r w:rsidR="00036D30" w:rsidRPr="002C7152">
        <w:rPr>
          <w:rFonts w:eastAsia="Times New Roman" w:cs="Times New Roman"/>
          <w:sz w:val="22"/>
          <w:szCs w:val="22"/>
        </w:rPr>
        <w:t>Przyjmującego zamówienie</w:t>
      </w:r>
      <w:r w:rsidRPr="002C7152">
        <w:rPr>
          <w:rFonts w:eastAsia="Times New Roman" w:cs="Times New Roman"/>
          <w:kern w:val="0"/>
          <w:sz w:val="22"/>
          <w:szCs w:val="22"/>
          <w:lang w:eastAsia="en-US" w:bidi="ar-SA"/>
        </w:rPr>
        <w:t xml:space="preserve"> dla potrzeb płatności, rachunku bankowego ujawnionego w wykazie podatników VAT.</w:t>
      </w:r>
    </w:p>
    <w:p w14:paraId="0D634861" w14:textId="77777777" w:rsidR="00C40D32" w:rsidRPr="002C7152" w:rsidRDefault="000124EB" w:rsidP="00395610">
      <w:pPr>
        <w:numPr>
          <w:ilvl w:val="0"/>
          <w:numId w:val="18"/>
        </w:numPr>
        <w:spacing w:line="276" w:lineRule="auto"/>
        <w:jc w:val="both"/>
        <w:rPr>
          <w:rFonts w:eastAsia="Times New Roman" w:cs="Times New Roman"/>
          <w:sz w:val="22"/>
          <w:szCs w:val="22"/>
        </w:rPr>
      </w:pPr>
      <w:r w:rsidRPr="002C7152">
        <w:rPr>
          <w:rFonts w:eastAsia="Times New Roman" w:cs="Times New Roman"/>
          <w:sz w:val="22"/>
          <w:szCs w:val="22"/>
        </w:rPr>
        <w:t>Przyjmujący zamówienie</w:t>
      </w:r>
      <w:r w:rsidR="00C40D32" w:rsidRPr="002C7152">
        <w:rPr>
          <w:rFonts w:eastAsia="Times New Roman" w:cs="Times New Roman"/>
          <w:kern w:val="0"/>
          <w:sz w:val="22"/>
          <w:szCs w:val="22"/>
          <w:lang w:eastAsia="en-US" w:bidi="ar-SA"/>
        </w:rPr>
        <w:t xml:space="preserve"> odpowiada wobec Zamawiającego za wszelkie szkody wynikające ze wskazania jako właściwego do dokonania zapłaty rachunku bankowego, który nie widnieje w elektronicznym wykazie podatników VAT (na tzw. „białej liście podatników VAT”) dostępnym w Biuletynie Informacji Publicznej Ministerstwa Finansów – Krajowej Administracji Skarbowej oraz z tytułu naruszenia innych przepisów prawa podatkowego przez </w:t>
      </w:r>
      <w:r w:rsidR="00036D30" w:rsidRPr="002C7152">
        <w:rPr>
          <w:rFonts w:eastAsia="Times New Roman" w:cs="Times New Roman"/>
          <w:sz w:val="22"/>
          <w:szCs w:val="22"/>
        </w:rPr>
        <w:t>Przyjmującego zamówienie</w:t>
      </w:r>
      <w:r w:rsidR="00C40D32" w:rsidRPr="002C7152">
        <w:rPr>
          <w:rFonts w:eastAsia="Times New Roman" w:cs="Times New Roman"/>
          <w:kern w:val="0"/>
          <w:sz w:val="22"/>
          <w:szCs w:val="22"/>
          <w:lang w:eastAsia="en-US" w:bidi="ar-SA"/>
        </w:rPr>
        <w:t xml:space="preserve"> lub podmioty, z pomocą których zobowiązanie wykonuje lub którym wykonanie zobowiązania powierza, bez prawa do powoływania się na przyczynienie się Zamawiającego do powstania szkody.</w:t>
      </w:r>
    </w:p>
    <w:p w14:paraId="34DC6A2F" w14:textId="77777777" w:rsidR="00C40D32" w:rsidRPr="002C7152" w:rsidRDefault="00C40D32" w:rsidP="00395610">
      <w:pPr>
        <w:numPr>
          <w:ilvl w:val="0"/>
          <w:numId w:val="18"/>
        </w:numPr>
        <w:spacing w:line="276" w:lineRule="auto"/>
        <w:jc w:val="both"/>
        <w:rPr>
          <w:rFonts w:eastAsia="Times New Roman" w:cs="Times New Roman"/>
          <w:sz w:val="22"/>
          <w:szCs w:val="22"/>
        </w:rPr>
      </w:pPr>
      <w:r w:rsidRPr="002C7152">
        <w:rPr>
          <w:rFonts w:eastAsia="Times New Roman" w:cs="Times New Roman"/>
          <w:kern w:val="0"/>
          <w:sz w:val="22"/>
          <w:szCs w:val="22"/>
          <w:lang w:eastAsia="en-US" w:bidi="ar-SA"/>
        </w:rPr>
        <w:t xml:space="preserve">Ustępy 7, 8, 9, 10 i 11 nie mają zastosowania, jeżeli zapłata jest dokonywana na rzecz </w:t>
      </w:r>
      <w:r w:rsidR="000124EB" w:rsidRPr="002C7152">
        <w:rPr>
          <w:rFonts w:eastAsia="Times New Roman" w:cs="Times New Roman"/>
          <w:sz w:val="22"/>
          <w:szCs w:val="22"/>
        </w:rPr>
        <w:t>Przyjmującego zamówienie</w:t>
      </w:r>
      <w:r w:rsidRPr="002C7152">
        <w:rPr>
          <w:rFonts w:eastAsia="Times New Roman" w:cs="Times New Roman"/>
          <w:kern w:val="0"/>
          <w:sz w:val="22"/>
          <w:szCs w:val="22"/>
          <w:lang w:eastAsia="en-US" w:bidi="ar-SA"/>
        </w:rPr>
        <w:t>, który nie jest podatnikiem VAT.</w:t>
      </w:r>
    </w:p>
    <w:p w14:paraId="6DA8D70F" w14:textId="77777777" w:rsidR="001433AF" w:rsidRPr="002C7152" w:rsidRDefault="001433AF" w:rsidP="002C7152">
      <w:pPr>
        <w:pStyle w:val="Tekstpodstawowy"/>
        <w:widowControl/>
        <w:tabs>
          <w:tab w:val="left" w:pos="1768"/>
          <w:tab w:val="left" w:pos="1963"/>
          <w:tab w:val="left" w:pos="2953"/>
        </w:tabs>
        <w:overflowPunct w:val="0"/>
        <w:autoSpaceDE w:val="0"/>
        <w:spacing w:after="0" w:line="276" w:lineRule="auto"/>
        <w:ind w:left="284"/>
        <w:jc w:val="center"/>
        <w:textAlignment w:val="baseline"/>
        <w:rPr>
          <w:rFonts w:eastAsia="Times New Roman" w:cs="Times New Roman"/>
          <w:b/>
          <w:sz w:val="22"/>
          <w:szCs w:val="22"/>
        </w:rPr>
      </w:pPr>
    </w:p>
    <w:p w14:paraId="06E268B7" w14:textId="26C84FC4" w:rsidR="00C40D32" w:rsidRPr="002C7152" w:rsidRDefault="00C40D32" w:rsidP="002C7152">
      <w:pPr>
        <w:pStyle w:val="Tekstpodstawowy"/>
        <w:widowControl/>
        <w:tabs>
          <w:tab w:val="left" w:pos="1768"/>
          <w:tab w:val="left" w:pos="1963"/>
          <w:tab w:val="left" w:pos="2953"/>
        </w:tabs>
        <w:overflowPunct w:val="0"/>
        <w:autoSpaceDE w:val="0"/>
        <w:spacing w:after="0" w:line="276" w:lineRule="auto"/>
        <w:ind w:left="284"/>
        <w:jc w:val="center"/>
        <w:textAlignment w:val="baseline"/>
        <w:rPr>
          <w:rFonts w:cs="Times New Roman"/>
          <w:sz w:val="22"/>
          <w:szCs w:val="22"/>
        </w:rPr>
      </w:pPr>
      <w:r w:rsidRPr="002C7152">
        <w:rPr>
          <w:rFonts w:eastAsia="Times New Roman" w:cs="Times New Roman"/>
          <w:b/>
          <w:sz w:val="22"/>
          <w:szCs w:val="22"/>
        </w:rPr>
        <w:t>§ 6</w:t>
      </w:r>
    </w:p>
    <w:p w14:paraId="36D7ED94" w14:textId="53AC90D8" w:rsidR="00C40D32" w:rsidRPr="002C7152" w:rsidRDefault="00C40D32" w:rsidP="00395610">
      <w:pPr>
        <w:pStyle w:val="Tekstpodstawowy"/>
        <w:widowControl/>
        <w:numPr>
          <w:ilvl w:val="0"/>
          <w:numId w:val="19"/>
        </w:numPr>
        <w:overflowPunct w:val="0"/>
        <w:autoSpaceDE w:val="0"/>
        <w:spacing w:after="0" w:line="276" w:lineRule="auto"/>
        <w:jc w:val="both"/>
        <w:textAlignment w:val="baseline"/>
        <w:rPr>
          <w:rFonts w:eastAsia="Arial" w:cs="Times New Roman"/>
          <w:sz w:val="22"/>
          <w:szCs w:val="22"/>
        </w:rPr>
      </w:pPr>
      <w:r w:rsidRPr="002C7152">
        <w:rPr>
          <w:rFonts w:cs="Times New Roman"/>
          <w:sz w:val="22"/>
          <w:szCs w:val="22"/>
        </w:rPr>
        <w:t>Umowa zostaje zawarta na czas określony</w:t>
      </w:r>
      <w:r w:rsidR="001C360A" w:rsidRPr="002C7152">
        <w:rPr>
          <w:rFonts w:cs="Times New Roman"/>
          <w:sz w:val="22"/>
          <w:szCs w:val="22"/>
        </w:rPr>
        <w:t xml:space="preserve"> 12 miesięcy </w:t>
      </w:r>
      <w:r w:rsidRPr="002C7152">
        <w:rPr>
          <w:rFonts w:cs="Times New Roman"/>
          <w:sz w:val="22"/>
          <w:szCs w:val="22"/>
        </w:rPr>
        <w:t xml:space="preserve"> tj. od dnia ……….. roku do dnia ………… z zastrzeżeniem ust. 2.</w:t>
      </w:r>
    </w:p>
    <w:p w14:paraId="14C209FB" w14:textId="43713313" w:rsidR="00C40D32" w:rsidRPr="002C7152" w:rsidRDefault="00C40D32" w:rsidP="00395610">
      <w:pPr>
        <w:pStyle w:val="Tekstpodstawowy"/>
        <w:widowControl/>
        <w:numPr>
          <w:ilvl w:val="0"/>
          <w:numId w:val="19"/>
        </w:numPr>
        <w:overflowPunct w:val="0"/>
        <w:autoSpaceDE w:val="0"/>
        <w:spacing w:after="0" w:line="276" w:lineRule="auto"/>
        <w:jc w:val="both"/>
        <w:textAlignment w:val="baseline"/>
        <w:rPr>
          <w:rFonts w:eastAsia="Arial" w:cs="Times New Roman"/>
          <w:sz w:val="22"/>
          <w:szCs w:val="22"/>
        </w:rPr>
      </w:pPr>
      <w:r w:rsidRPr="002C7152">
        <w:rPr>
          <w:rFonts w:eastAsia="Arial" w:cs="Times New Roman"/>
          <w:sz w:val="22"/>
          <w:szCs w:val="22"/>
        </w:rPr>
        <w:t xml:space="preserve">W przypadku, gdy wynagrodzenie należne </w:t>
      </w:r>
      <w:r w:rsidRPr="002C7152">
        <w:rPr>
          <w:rFonts w:eastAsia="Times New Roman" w:cs="Times New Roman"/>
          <w:sz w:val="22"/>
          <w:szCs w:val="22"/>
        </w:rPr>
        <w:t>Przyjmującemu zamówienie</w:t>
      </w:r>
      <w:r w:rsidRPr="002C7152">
        <w:rPr>
          <w:rFonts w:eastAsia="Arial" w:cs="Times New Roman"/>
          <w:sz w:val="22"/>
          <w:szCs w:val="22"/>
        </w:rPr>
        <w:t xml:space="preserve"> zrówna się z</w:t>
      </w:r>
      <w:r w:rsidRPr="002C7152">
        <w:rPr>
          <w:rFonts w:eastAsia="Arial" w:cs="Times New Roman"/>
          <w:color w:val="FF0000"/>
          <w:sz w:val="22"/>
          <w:szCs w:val="22"/>
        </w:rPr>
        <w:t xml:space="preserve"> </w:t>
      </w:r>
      <w:r w:rsidRPr="002C7152">
        <w:rPr>
          <w:rFonts w:eastAsia="Arial" w:cs="Times New Roman"/>
          <w:sz w:val="22"/>
          <w:szCs w:val="22"/>
        </w:rPr>
        <w:t>kwot</w:t>
      </w:r>
      <w:r w:rsidR="0037087B" w:rsidRPr="002C7152">
        <w:rPr>
          <w:rFonts w:eastAsia="Arial" w:cs="Times New Roman"/>
          <w:sz w:val="22"/>
          <w:szCs w:val="22"/>
        </w:rPr>
        <w:t>ą</w:t>
      </w:r>
      <w:r w:rsidRPr="002C7152">
        <w:rPr>
          <w:rFonts w:eastAsia="Arial" w:cs="Times New Roman"/>
          <w:sz w:val="22"/>
          <w:szCs w:val="22"/>
        </w:rPr>
        <w:t xml:space="preserve"> określon</w:t>
      </w:r>
      <w:r w:rsidR="0037087B" w:rsidRPr="002C7152">
        <w:rPr>
          <w:rFonts w:eastAsia="Arial" w:cs="Times New Roman"/>
          <w:sz w:val="22"/>
          <w:szCs w:val="22"/>
        </w:rPr>
        <w:t>ą</w:t>
      </w:r>
      <w:r w:rsidRPr="002C7152">
        <w:rPr>
          <w:rFonts w:eastAsia="Arial" w:cs="Times New Roman"/>
          <w:sz w:val="22"/>
          <w:szCs w:val="22"/>
        </w:rPr>
        <w:t xml:space="preserve"> w § 5 ust. 1</w:t>
      </w:r>
      <w:r w:rsidR="001C360A" w:rsidRPr="002C7152">
        <w:rPr>
          <w:rFonts w:eastAsia="Arial" w:cs="Times New Roman"/>
          <w:sz w:val="22"/>
          <w:szCs w:val="22"/>
        </w:rPr>
        <w:t xml:space="preserve"> b</w:t>
      </w:r>
      <w:r w:rsidRPr="002C7152">
        <w:rPr>
          <w:rFonts w:eastAsia="Arial" w:cs="Times New Roman"/>
          <w:sz w:val="22"/>
          <w:szCs w:val="22"/>
        </w:rPr>
        <w:t xml:space="preserve"> -  umowa wygasa. </w:t>
      </w:r>
    </w:p>
    <w:p w14:paraId="73059309" w14:textId="5C6EC1D8" w:rsidR="00C40D32" w:rsidRPr="002C7152" w:rsidRDefault="00C40D32" w:rsidP="00395610">
      <w:pPr>
        <w:pStyle w:val="Tekstpodstawowy"/>
        <w:widowControl/>
        <w:numPr>
          <w:ilvl w:val="0"/>
          <w:numId w:val="19"/>
        </w:numPr>
        <w:overflowPunct w:val="0"/>
        <w:autoSpaceDE w:val="0"/>
        <w:spacing w:after="0" w:line="276" w:lineRule="auto"/>
        <w:jc w:val="both"/>
        <w:textAlignment w:val="baseline"/>
        <w:rPr>
          <w:rFonts w:eastAsia="Arial" w:cs="Times New Roman"/>
          <w:sz w:val="22"/>
          <w:szCs w:val="22"/>
        </w:rPr>
      </w:pPr>
      <w:r w:rsidRPr="002C7152">
        <w:rPr>
          <w:rFonts w:eastAsia="Arial" w:cs="Times New Roman"/>
          <w:sz w:val="22"/>
          <w:szCs w:val="22"/>
        </w:rPr>
        <w:t xml:space="preserve">Umowa wygasa z dniem, w którym upływa okres obowiązywania umowy </w:t>
      </w:r>
      <w:r w:rsidRPr="002C7152">
        <w:rPr>
          <w:rFonts w:eastAsia="Arial" w:cs="Times New Roman"/>
          <w:spacing w:val="5"/>
          <w:sz w:val="22"/>
          <w:szCs w:val="22"/>
        </w:rPr>
        <w:t xml:space="preserve">określony w ust. 1 niezależnie od tego, czy wynagrodzenie należne </w:t>
      </w:r>
      <w:r w:rsidRPr="002C7152">
        <w:rPr>
          <w:rFonts w:eastAsia="Times New Roman" w:cs="Times New Roman"/>
          <w:sz w:val="22"/>
          <w:szCs w:val="22"/>
        </w:rPr>
        <w:t>Przyjmującemu zamówienie</w:t>
      </w:r>
      <w:r w:rsidRPr="002C7152">
        <w:rPr>
          <w:rFonts w:eastAsia="Arial" w:cs="Times New Roman"/>
          <w:sz w:val="22"/>
          <w:szCs w:val="22"/>
        </w:rPr>
        <w:t xml:space="preserve"> osiągnęło kwotę wymienioną w § 5 ust. 1 </w:t>
      </w:r>
      <w:r w:rsidR="001C360A" w:rsidRPr="002C7152">
        <w:rPr>
          <w:rFonts w:eastAsia="Arial" w:cs="Times New Roman"/>
          <w:sz w:val="22"/>
          <w:szCs w:val="22"/>
        </w:rPr>
        <w:t>b</w:t>
      </w:r>
      <w:r w:rsidRPr="002C7152">
        <w:rPr>
          <w:rFonts w:eastAsia="Arial" w:cs="Times New Roman"/>
          <w:sz w:val="22"/>
          <w:szCs w:val="22"/>
        </w:rPr>
        <w:t>.</w:t>
      </w:r>
      <w:r w:rsidRPr="002C7152">
        <w:rPr>
          <w:rFonts w:cs="Times New Roman"/>
          <w:sz w:val="22"/>
          <w:szCs w:val="22"/>
        </w:rPr>
        <w:t xml:space="preserve"> </w:t>
      </w:r>
      <w:r w:rsidRPr="002C7152">
        <w:rPr>
          <w:rFonts w:eastAsia="Times New Roman" w:cs="Times New Roman"/>
          <w:sz w:val="22"/>
          <w:szCs w:val="22"/>
        </w:rPr>
        <w:t>Przyjmującemu zamówienie</w:t>
      </w:r>
      <w:r w:rsidRPr="002C7152">
        <w:rPr>
          <w:rFonts w:eastAsia="Arial" w:cs="Times New Roman"/>
          <w:color w:val="000000"/>
          <w:spacing w:val="-5"/>
          <w:sz w:val="22"/>
          <w:szCs w:val="22"/>
        </w:rPr>
        <w:t xml:space="preserve"> nie przysługuje roszczenie o zapłatę należności stanowiącej różnicę pomiędzy kwotą określoną w § 5 ust. 1 </w:t>
      </w:r>
      <w:r w:rsidR="001C360A" w:rsidRPr="002C7152">
        <w:rPr>
          <w:rFonts w:eastAsia="Arial" w:cs="Times New Roman"/>
          <w:color w:val="000000"/>
          <w:spacing w:val="-5"/>
          <w:sz w:val="22"/>
          <w:szCs w:val="22"/>
        </w:rPr>
        <w:t>b</w:t>
      </w:r>
      <w:r w:rsidRPr="002C7152">
        <w:rPr>
          <w:rFonts w:eastAsia="Arial" w:cs="Times New Roman"/>
          <w:color w:val="000000"/>
          <w:spacing w:val="-5"/>
          <w:sz w:val="22"/>
          <w:szCs w:val="22"/>
        </w:rPr>
        <w:t xml:space="preserve">, a wynagrodzeniem należnym </w:t>
      </w:r>
      <w:r w:rsidRPr="002C7152">
        <w:rPr>
          <w:rFonts w:eastAsia="Times New Roman" w:cs="Times New Roman"/>
          <w:sz w:val="22"/>
          <w:szCs w:val="22"/>
        </w:rPr>
        <w:t>Przyjmującemu zamówienie</w:t>
      </w:r>
      <w:r w:rsidRPr="002C7152">
        <w:rPr>
          <w:rFonts w:eastAsia="Arial" w:cs="Times New Roman"/>
          <w:color w:val="000000"/>
          <w:spacing w:val="-5"/>
          <w:sz w:val="22"/>
          <w:szCs w:val="22"/>
        </w:rPr>
        <w:t xml:space="preserve"> z tytułu realizacji usług w okresie obowiązywania umowy.</w:t>
      </w:r>
    </w:p>
    <w:p w14:paraId="5BEB2F46" w14:textId="77777777" w:rsidR="001433AF" w:rsidRPr="002C7152" w:rsidRDefault="001433AF" w:rsidP="002C7152">
      <w:pPr>
        <w:pStyle w:val="Tekstpodstawowy"/>
        <w:spacing w:after="0" w:line="276" w:lineRule="auto"/>
        <w:jc w:val="center"/>
        <w:rPr>
          <w:rFonts w:eastAsia="Times New Roman" w:cs="Times New Roman"/>
          <w:b/>
          <w:sz w:val="22"/>
          <w:szCs w:val="22"/>
        </w:rPr>
      </w:pPr>
    </w:p>
    <w:p w14:paraId="37E6AA98" w14:textId="014F57E2" w:rsidR="00C40D32" w:rsidRPr="002C7152" w:rsidRDefault="00C40D32" w:rsidP="002C7152">
      <w:pPr>
        <w:pStyle w:val="Tekstpodstawowy"/>
        <w:spacing w:after="0" w:line="276" w:lineRule="auto"/>
        <w:jc w:val="center"/>
        <w:rPr>
          <w:rFonts w:cs="Times New Roman"/>
          <w:sz w:val="22"/>
          <w:szCs w:val="22"/>
        </w:rPr>
      </w:pPr>
      <w:r w:rsidRPr="002C7152">
        <w:rPr>
          <w:rFonts w:eastAsia="Times New Roman" w:cs="Times New Roman"/>
          <w:b/>
          <w:sz w:val="22"/>
          <w:szCs w:val="22"/>
        </w:rPr>
        <w:t>§ 7</w:t>
      </w:r>
    </w:p>
    <w:p w14:paraId="5741A4B2" w14:textId="77777777" w:rsidR="0098781A" w:rsidRPr="002C7152" w:rsidRDefault="0098781A" w:rsidP="00395610">
      <w:pPr>
        <w:widowControl/>
        <w:numPr>
          <w:ilvl w:val="0"/>
          <w:numId w:val="20"/>
        </w:numPr>
        <w:suppressAutoHyphens w:val="0"/>
        <w:autoSpaceDE w:val="0"/>
        <w:spacing w:line="276" w:lineRule="auto"/>
        <w:jc w:val="both"/>
        <w:rPr>
          <w:rFonts w:cs="Times New Roman"/>
          <w:sz w:val="22"/>
          <w:szCs w:val="22"/>
        </w:rPr>
      </w:pPr>
      <w:r w:rsidRPr="002C7152">
        <w:rPr>
          <w:rFonts w:cs="Times New Roman"/>
          <w:sz w:val="22"/>
          <w:szCs w:val="22"/>
        </w:rPr>
        <w:t xml:space="preserve">Umowa może zostać rozwiązana przez każdą ze Stron z zachowaniem miesięcznego okresu wypowiedzenia ze skutkiem na koniec miesiąca kalendarzowego oraz w każdym czasie w wyniku jednomyślnego oświadczenia woli obu stron. </w:t>
      </w:r>
    </w:p>
    <w:p w14:paraId="40832C39" w14:textId="5D7CFE06" w:rsidR="0037087B" w:rsidRPr="002C7152" w:rsidRDefault="007168FE" w:rsidP="00395610">
      <w:pPr>
        <w:widowControl/>
        <w:numPr>
          <w:ilvl w:val="0"/>
          <w:numId w:val="20"/>
        </w:numPr>
        <w:suppressAutoHyphens w:val="0"/>
        <w:autoSpaceDE w:val="0"/>
        <w:spacing w:line="276" w:lineRule="auto"/>
        <w:jc w:val="both"/>
        <w:rPr>
          <w:rFonts w:cs="Times New Roman"/>
          <w:sz w:val="22"/>
          <w:szCs w:val="22"/>
        </w:rPr>
      </w:pPr>
      <w:r w:rsidRPr="002C7152">
        <w:rPr>
          <w:rFonts w:cs="Times New Roman"/>
          <w:sz w:val="22"/>
          <w:szCs w:val="22"/>
        </w:rPr>
        <w:t>Zamawiającemu</w:t>
      </w:r>
      <w:r w:rsidR="0037087B" w:rsidRPr="002C7152">
        <w:rPr>
          <w:rFonts w:cs="Times New Roman"/>
          <w:sz w:val="22"/>
          <w:szCs w:val="22"/>
        </w:rPr>
        <w:t xml:space="preserve"> przysługuje prawo rozwiązania umowy ze skutkiem natychmiastowym (bez wypowiedzenia), w szczególności jeżeli </w:t>
      </w:r>
      <w:r w:rsidRPr="002C7152">
        <w:rPr>
          <w:rFonts w:cs="Times New Roman"/>
          <w:sz w:val="22"/>
          <w:szCs w:val="22"/>
        </w:rPr>
        <w:t>Przyjmujący zamówienie</w:t>
      </w:r>
      <w:r w:rsidR="0037087B" w:rsidRPr="002C7152">
        <w:rPr>
          <w:rFonts w:cs="Times New Roman"/>
          <w:sz w:val="22"/>
          <w:szCs w:val="22"/>
        </w:rPr>
        <w:t>:</w:t>
      </w:r>
    </w:p>
    <w:p w14:paraId="620642DF" w14:textId="77777777" w:rsidR="00D77980" w:rsidRDefault="0037087B" w:rsidP="00395610">
      <w:pPr>
        <w:pStyle w:val="Akapitzlist"/>
        <w:widowControl/>
        <w:numPr>
          <w:ilvl w:val="0"/>
          <w:numId w:val="30"/>
        </w:numPr>
        <w:suppressAutoHyphens w:val="0"/>
        <w:autoSpaceDE w:val="0"/>
        <w:spacing w:line="276" w:lineRule="auto"/>
        <w:ind w:left="709"/>
        <w:jc w:val="both"/>
        <w:rPr>
          <w:rFonts w:cs="Times New Roman"/>
          <w:sz w:val="22"/>
          <w:szCs w:val="22"/>
        </w:rPr>
      </w:pPr>
      <w:r w:rsidRPr="00D77980">
        <w:rPr>
          <w:rFonts w:cs="Times New Roman"/>
          <w:sz w:val="22"/>
          <w:szCs w:val="22"/>
        </w:rPr>
        <w:t>rażąco naruszył lub nie dopełnił obowiązków przewidzianych niniejszą umową,</w:t>
      </w:r>
    </w:p>
    <w:p w14:paraId="4CC33736" w14:textId="41C22257" w:rsidR="00D77980" w:rsidRDefault="0037087B" w:rsidP="00395610">
      <w:pPr>
        <w:pStyle w:val="Akapitzlist"/>
        <w:widowControl/>
        <w:numPr>
          <w:ilvl w:val="0"/>
          <w:numId w:val="30"/>
        </w:numPr>
        <w:suppressAutoHyphens w:val="0"/>
        <w:autoSpaceDE w:val="0"/>
        <w:spacing w:line="276" w:lineRule="auto"/>
        <w:ind w:left="709"/>
        <w:jc w:val="both"/>
        <w:rPr>
          <w:rFonts w:cs="Times New Roman"/>
          <w:sz w:val="22"/>
          <w:szCs w:val="22"/>
        </w:rPr>
      </w:pPr>
      <w:r w:rsidRPr="00D77980">
        <w:rPr>
          <w:rFonts w:cs="Times New Roman"/>
          <w:sz w:val="22"/>
          <w:szCs w:val="22"/>
        </w:rPr>
        <w:t>dokonał cesji swoich praw i obowiązków na osoby trzecie bez zgody</w:t>
      </w:r>
      <w:r w:rsidR="007168FE" w:rsidRPr="00D77980">
        <w:rPr>
          <w:rFonts w:cs="Times New Roman"/>
          <w:sz w:val="22"/>
          <w:szCs w:val="22"/>
        </w:rPr>
        <w:t xml:space="preserve"> Zamawiającego</w:t>
      </w:r>
      <w:r w:rsidR="005659F4">
        <w:rPr>
          <w:rFonts w:cs="Times New Roman"/>
          <w:sz w:val="22"/>
          <w:szCs w:val="22"/>
        </w:rPr>
        <w:t xml:space="preserve"> i podmiotu tworzącego</w:t>
      </w:r>
      <w:r w:rsidRPr="00D77980">
        <w:rPr>
          <w:rFonts w:cs="Times New Roman"/>
          <w:sz w:val="22"/>
          <w:szCs w:val="22"/>
        </w:rPr>
        <w:t xml:space="preserve">, </w:t>
      </w:r>
    </w:p>
    <w:p w14:paraId="09F83D41" w14:textId="0FAA6CB0" w:rsidR="00D77980" w:rsidRDefault="005659F4" w:rsidP="00395610">
      <w:pPr>
        <w:pStyle w:val="Akapitzlist"/>
        <w:widowControl/>
        <w:numPr>
          <w:ilvl w:val="0"/>
          <w:numId w:val="30"/>
        </w:numPr>
        <w:suppressAutoHyphens w:val="0"/>
        <w:autoSpaceDE w:val="0"/>
        <w:spacing w:line="276" w:lineRule="auto"/>
        <w:ind w:left="709"/>
        <w:jc w:val="both"/>
        <w:rPr>
          <w:rFonts w:cs="Times New Roman"/>
          <w:sz w:val="22"/>
          <w:szCs w:val="22"/>
        </w:rPr>
      </w:pPr>
      <w:r>
        <w:rPr>
          <w:rFonts w:cs="Times New Roman"/>
          <w:sz w:val="22"/>
          <w:szCs w:val="22"/>
        </w:rPr>
        <w:t xml:space="preserve">nie będzie wykonywał </w:t>
      </w:r>
      <w:r w:rsidR="0037087B" w:rsidRPr="00D77980">
        <w:rPr>
          <w:rFonts w:cs="Times New Roman"/>
          <w:sz w:val="22"/>
          <w:szCs w:val="22"/>
        </w:rPr>
        <w:t xml:space="preserve"> przedmiotu umowy przez okres dłuższy niż </w:t>
      </w:r>
      <w:r w:rsidR="00E17590" w:rsidRPr="00D77980">
        <w:rPr>
          <w:rFonts w:cs="Times New Roman"/>
          <w:sz w:val="22"/>
          <w:szCs w:val="22"/>
        </w:rPr>
        <w:t>7</w:t>
      </w:r>
      <w:r w:rsidR="0037087B" w:rsidRPr="00D77980">
        <w:rPr>
          <w:rFonts w:cs="Times New Roman"/>
          <w:sz w:val="22"/>
          <w:szCs w:val="22"/>
        </w:rPr>
        <w:t xml:space="preserve"> dni</w:t>
      </w:r>
      <w:r w:rsidR="007168FE" w:rsidRPr="00D77980">
        <w:rPr>
          <w:rFonts w:cs="Times New Roman"/>
          <w:sz w:val="22"/>
          <w:szCs w:val="22"/>
        </w:rPr>
        <w:t>,</w:t>
      </w:r>
    </w:p>
    <w:p w14:paraId="1ECEFC7E" w14:textId="77777777" w:rsidR="00D77980" w:rsidRDefault="0037087B" w:rsidP="00395610">
      <w:pPr>
        <w:pStyle w:val="Akapitzlist"/>
        <w:widowControl/>
        <w:numPr>
          <w:ilvl w:val="0"/>
          <w:numId w:val="30"/>
        </w:numPr>
        <w:suppressAutoHyphens w:val="0"/>
        <w:autoSpaceDE w:val="0"/>
        <w:spacing w:line="276" w:lineRule="auto"/>
        <w:ind w:left="709"/>
        <w:jc w:val="both"/>
        <w:rPr>
          <w:rFonts w:cs="Times New Roman"/>
          <w:sz w:val="22"/>
          <w:szCs w:val="22"/>
        </w:rPr>
      </w:pPr>
      <w:r w:rsidRPr="00D77980">
        <w:rPr>
          <w:rFonts w:cs="Times New Roman"/>
          <w:sz w:val="22"/>
          <w:szCs w:val="22"/>
        </w:rPr>
        <w:t xml:space="preserve">dopuści się naruszenia tajemnicy, do przestrzegania której zobowiązuje go niniejsza umowa oraz obwiązujące przepisy, w szczególności dokona naruszenia § </w:t>
      </w:r>
      <w:r w:rsidR="007168FE" w:rsidRPr="00D77980">
        <w:rPr>
          <w:rFonts w:cs="Times New Roman"/>
          <w:sz w:val="22"/>
          <w:szCs w:val="22"/>
        </w:rPr>
        <w:t>3</w:t>
      </w:r>
      <w:r w:rsidRPr="00D77980">
        <w:rPr>
          <w:rFonts w:cs="Times New Roman"/>
          <w:sz w:val="22"/>
          <w:szCs w:val="22"/>
        </w:rPr>
        <w:t xml:space="preserve"> niniejszej umowy,</w:t>
      </w:r>
    </w:p>
    <w:p w14:paraId="38D718CD" w14:textId="77777777" w:rsidR="00D77980" w:rsidRDefault="0037087B" w:rsidP="00395610">
      <w:pPr>
        <w:pStyle w:val="Akapitzlist"/>
        <w:widowControl/>
        <w:numPr>
          <w:ilvl w:val="0"/>
          <w:numId w:val="30"/>
        </w:numPr>
        <w:suppressAutoHyphens w:val="0"/>
        <w:autoSpaceDE w:val="0"/>
        <w:spacing w:line="276" w:lineRule="auto"/>
        <w:ind w:left="709"/>
        <w:jc w:val="both"/>
        <w:rPr>
          <w:rFonts w:cs="Times New Roman"/>
          <w:sz w:val="22"/>
          <w:szCs w:val="22"/>
        </w:rPr>
      </w:pPr>
      <w:r w:rsidRPr="00D77980">
        <w:rPr>
          <w:rFonts w:cs="Times New Roman"/>
          <w:sz w:val="22"/>
          <w:szCs w:val="22"/>
        </w:rPr>
        <w:t xml:space="preserve">nie dołączy - w terminie </w:t>
      </w:r>
      <w:r w:rsidR="007168FE" w:rsidRPr="00D77980">
        <w:rPr>
          <w:rFonts w:cs="Times New Roman"/>
          <w:sz w:val="22"/>
          <w:szCs w:val="22"/>
        </w:rPr>
        <w:t>14</w:t>
      </w:r>
      <w:r w:rsidRPr="00D77980">
        <w:rPr>
          <w:rFonts w:cs="Times New Roman"/>
          <w:sz w:val="22"/>
          <w:szCs w:val="22"/>
        </w:rPr>
        <w:t xml:space="preserve"> dni od daty podpisania umowy - dokumentu potwierdzającego zawarcie umowy ubezpieczenia od odpowiedzialności cywilnej,</w:t>
      </w:r>
    </w:p>
    <w:p w14:paraId="54FB6FA8" w14:textId="080C621B" w:rsidR="0037087B" w:rsidRPr="00D77980" w:rsidRDefault="0037087B" w:rsidP="00395610">
      <w:pPr>
        <w:pStyle w:val="Akapitzlist"/>
        <w:widowControl/>
        <w:numPr>
          <w:ilvl w:val="0"/>
          <w:numId w:val="30"/>
        </w:numPr>
        <w:suppressAutoHyphens w:val="0"/>
        <w:autoSpaceDE w:val="0"/>
        <w:spacing w:line="276" w:lineRule="auto"/>
        <w:ind w:left="709"/>
        <w:jc w:val="both"/>
        <w:rPr>
          <w:rFonts w:cs="Times New Roman"/>
          <w:sz w:val="22"/>
          <w:szCs w:val="22"/>
        </w:rPr>
      </w:pPr>
      <w:r w:rsidRPr="00D77980">
        <w:rPr>
          <w:rFonts w:cs="Times New Roman"/>
          <w:sz w:val="22"/>
          <w:szCs w:val="22"/>
        </w:rPr>
        <w:lastRenderedPageBreak/>
        <w:t>utraci uprawnienia do wykonywania zawodu</w:t>
      </w:r>
      <w:r w:rsidR="005659F4">
        <w:rPr>
          <w:rFonts w:cs="Times New Roman"/>
          <w:sz w:val="22"/>
          <w:szCs w:val="22"/>
        </w:rPr>
        <w:t xml:space="preserve"> i/lub nie zapewni osób, spełniających wymagania do wykonywania niniejszego przedmiotu umowy zgodnie z jej treścią </w:t>
      </w:r>
      <w:r w:rsidR="00E17590" w:rsidRPr="00D77980">
        <w:rPr>
          <w:rFonts w:cs="Times New Roman"/>
          <w:sz w:val="22"/>
          <w:szCs w:val="22"/>
        </w:rPr>
        <w:t>.</w:t>
      </w:r>
    </w:p>
    <w:p w14:paraId="4CF759CB" w14:textId="68EFB9BA" w:rsidR="0037087B" w:rsidRPr="002C7152" w:rsidRDefault="007168FE" w:rsidP="00395610">
      <w:pPr>
        <w:pStyle w:val="Akapitzlist"/>
        <w:widowControl/>
        <w:numPr>
          <w:ilvl w:val="0"/>
          <w:numId w:val="20"/>
        </w:numPr>
        <w:suppressAutoHyphens w:val="0"/>
        <w:autoSpaceDE w:val="0"/>
        <w:spacing w:line="276" w:lineRule="auto"/>
        <w:jc w:val="both"/>
        <w:rPr>
          <w:rFonts w:cs="Times New Roman"/>
          <w:sz w:val="22"/>
          <w:szCs w:val="22"/>
        </w:rPr>
      </w:pPr>
      <w:r w:rsidRPr="002C7152">
        <w:rPr>
          <w:rFonts w:cs="Times New Roman"/>
          <w:sz w:val="22"/>
          <w:szCs w:val="22"/>
        </w:rPr>
        <w:t xml:space="preserve">Przyjmującemu zamówienie </w:t>
      </w:r>
      <w:r w:rsidR="0037087B" w:rsidRPr="002C7152">
        <w:rPr>
          <w:rFonts w:cs="Times New Roman"/>
          <w:sz w:val="22"/>
          <w:szCs w:val="22"/>
        </w:rPr>
        <w:t xml:space="preserve">przysługuje prawo rozwiązania umowy ze skutkiem natychmiastowym (bez wypowiedzenia), jeżeli </w:t>
      </w:r>
      <w:r w:rsidRPr="002C7152">
        <w:rPr>
          <w:rFonts w:cs="Times New Roman"/>
          <w:sz w:val="22"/>
          <w:szCs w:val="22"/>
        </w:rPr>
        <w:t>Zamawiający</w:t>
      </w:r>
      <w:r w:rsidR="0037087B" w:rsidRPr="002C7152">
        <w:rPr>
          <w:rFonts w:cs="Times New Roman"/>
          <w:sz w:val="22"/>
          <w:szCs w:val="22"/>
        </w:rPr>
        <w:t xml:space="preserve">: </w:t>
      </w:r>
    </w:p>
    <w:p w14:paraId="31D7AE11" w14:textId="77777777" w:rsidR="00D77980" w:rsidRDefault="0037087B" w:rsidP="00395610">
      <w:pPr>
        <w:pStyle w:val="Akapitzlist"/>
        <w:widowControl/>
        <w:numPr>
          <w:ilvl w:val="0"/>
          <w:numId w:val="29"/>
        </w:numPr>
        <w:suppressAutoHyphens w:val="0"/>
        <w:autoSpaceDE w:val="0"/>
        <w:spacing w:line="276" w:lineRule="auto"/>
        <w:ind w:left="709" w:hanging="425"/>
        <w:jc w:val="both"/>
        <w:rPr>
          <w:rFonts w:cs="Times New Roman"/>
          <w:sz w:val="22"/>
          <w:szCs w:val="22"/>
        </w:rPr>
      </w:pPr>
      <w:r w:rsidRPr="00D77980">
        <w:rPr>
          <w:rFonts w:cs="Times New Roman"/>
          <w:sz w:val="22"/>
          <w:szCs w:val="22"/>
        </w:rPr>
        <w:t xml:space="preserve">opóźnia się w płatności wynagrodzenia, a zwłoka trwa dłużej niż </w:t>
      </w:r>
      <w:r w:rsidR="007168FE" w:rsidRPr="00D77980">
        <w:rPr>
          <w:rFonts w:cs="Times New Roman"/>
          <w:sz w:val="22"/>
          <w:szCs w:val="22"/>
        </w:rPr>
        <w:t>3</w:t>
      </w:r>
      <w:r w:rsidRPr="00D77980">
        <w:rPr>
          <w:rFonts w:cs="Times New Roman"/>
          <w:sz w:val="22"/>
          <w:szCs w:val="22"/>
        </w:rPr>
        <w:t xml:space="preserve"> miesiące, </w:t>
      </w:r>
    </w:p>
    <w:p w14:paraId="5B7E5612" w14:textId="35CDC3A7" w:rsidR="0037087B" w:rsidRPr="00D77980" w:rsidRDefault="0037087B" w:rsidP="00395610">
      <w:pPr>
        <w:pStyle w:val="Akapitzlist"/>
        <w:widowControl/>
        <w:numPr>
          <w:ilvl w:val="0"/>
          <w:numId w:val="29"/>
        </w:numPr>
        <w:suppressAutoHyphens w:val="0"/>
        <w:autoSpaceDE w:val="0"/>
        <w:spacing w:line="276" w:lineRule="auto"/>
        <w:ind w:left="709" w:hanging="425"/>
        <w:jc w:val="both"/>
        <w:rPr>
          <w:rFonts w:cs="Times New Roman"/>
          <w:sz w:val="22"/>
          <w:szCs w:val="22"/>
        </w:rPr>
      </w:pPr>
      <w:r w:rsidRPr="00D77980">
        <w:rPr>
          <w:rFonts w:cs="Times New Roman"/>
          <w:sz w:val="22"/>
          <w:szCs w:val="22"/>
        </w:rPr>
        <w:t xml:space="preserve">nie wypełnia obowiązków wynikających z niniejszej umowy. </w:t>
      </w:r>
    </w:p>
    <w:p w14:paraId="329EC8F1" w14:textId="1B80A038" w:rsidR="00C40D32" w:rsidRPr="002C7152" w:rsidRDefault="0037087B" w:rsidP="00395610">
      <w:pPr>
        <w:widowControl/>
        <w:numPr>
          <w:ilvl w:val="0"/>
          <w:numId w:val="20"/>
        </w:numPr>
        <w:suppressAutoHyphens w:val="0"/>
        <w:autoSpaceDE w:val="0"/>
        <w:spacing w:line="276" w:lineRule="auto"/>
        <w:jc w:val="both"/>
        <w:rPr>
          <w:rFonts w:cs="Times New Roman"/>
          <w:sz w:val="22"/>
          <w:szCs w:val="22"/>
        </w:rPr>
      </w:pPr>
      <w:r w:rsidRPr="002C7152">
        <w:rPr>
          <w:rFonts w:cs="Times New Roman"/>
          <w:sz w:val="22"/>
          <w:szCs w:val="22"/>
        </w:rPr>
        <w:t>W razie rozwiązania</w:t>
      </w:r>
      <w:r w:rsidR="00516BD4">
        <w:rPr>
          <w:rFonts w:cs="Times New Roman"/>
          <w:sz w:val="22"/>
          <w:szCs w:val="22"/>
        </w:rPr>
        <w:t>/wyga</w:t>
      </w:r>
      <w:r w:rsidR="006816F6">
        <w:rPr>
          <w:rFonts w:cs="Times New Roman"/>
          <w:sz w:val="22"/>
          <w:szCs w:val="22"/>
        </w:rPr>
        <w:t>ś</w:t>
      </w:r>
      <w:r w:rsidR="00516BD4">
        <w:rPr>
          <w:rFonts w:cs="Times New Roman"/>
          <w:sz w:val="22"/>
          <w:szCs w:val="22"/>
        </w:rPr>
        <w:t>nięcia</w:t>
      </w:r>
      <w:r w:rsidRPr="002C7152">
        <w:rPr>
          <w:rFonts w:cs="Times New Roman"/>
          <w:sz w:val="22"/>
          <w:szCs w:val="22"/>
        </w:rPr>
        <w:t xml:space="preserve"> niniejszej umowy,</w:t>
      </w:r>
      <w:r w:rsidR="007168FE" w:rsidRPr="002C7152">
        <w:rPr>
          <w:rFonts w:cs="Times New Roman"/>
          <w:sz w:val="22"/>
          <w:szCs w:val="22"/>
        </w:rPr>
        <w:t xml:space="preserve"> Przyjmujący zamówienie</w:t>
      </w:r>
      <w:r w:rsidRPr="002C7152">
        <w:rPr>
          <w:rFonts w:cs="Times New Roman"/>
          <w:sz w:val="22"/>
          <w:szCs w:val="22"/>
        </w:rPr>
        <w:t xml:space="preserve"> przekazuje niezwłocznie</w:t>
      </w:r>
      <w:r w:rsidR="007168FE" w:rsidRPr="002C7152">
        <w:rPr>
          <w:rFonts w:cs="Times New Roman"/>
          <w:sz w:val="22"/>
          <w:szCs w:val="22"/>
        </w:rPr>
        <w:t xml:space="preserve"> Zamawiającemu</w:t>
      </w:r>
      <w:r w:rsidRPr="002C7152">
        <w:rPr>
          <w:rFonts w:cs="Times New Roman"/>
          <w:sz w:val="22"/>
          <w:szCs w:val="22"/>
        </w:rPr>
        <w:t xml:space="preserve"> wszelkie dokumenty związane z realizacją niniejszej umowy.</w:t>
      </w:r>
    </w:p>
    <w:p w14:paraId="5ED03E9E" w14:textId="0F7AB534" w:rsidR="00FC02AA" w:rsidRPr="002C7152" w:rsidRDefault="00FC02AA" w:rsidP="00395610">
      <w:pPr>
        <w:widowControl/>
        <w:numPr>
          <w:ilvl w:val="0"/>
          <w:numId w:val="20"/>
        </w:numPr>
        <w:suppressAutoHyphens w:val="0"/>
        <w:autoSpaceDE w:val="0"/>
        <w:spacing w:line="276" w:lineRule="auto"/>
        <w:jc w:val="both"/>
        <w:rPr>
          <w:rFonts w:cs="Times New Roman"/>
          <w:sz w:val="22"/>
          <w:szCs w:val="22"/>
        </w:rPr>
      </w:pPr>
      <w:r w:rsidRPr="002C7152">
        <w:rPr>
          <w:rFonts w:cs="Times New Roman"/>
          <w:sz w:val="22"/>
          <w:szCs w:val="22"/>
        </w:rPr>
        <w:t>Oświadczenie o rozwiązaniu umowy powinno nastąpić w formie pisemnej.</w:t>
      </w:r>
    </w:p>
    <w:p w14:paraId="49B6C09B" w14:textId="77777777" w:rsidR="001433AF" w:rsidRPr="002C7152" w:rsidRDefault="001433AF" w:rsidP="002C7152">
      <w:pPr>
        <w:suppressAutoHyphens w:val="0"/>
        <w:autoSpaceDE w:val="0"/>
        <w:spacing w:line="276" w:lineRule="auto"/>
        <w:jc w:val="center"/>
        <w:rPr>
          <w:rFonts w:cs="Times New Roman"/>
          <w:b/>
          <w:sz w:val="22"/>
          <w:szCs w:val="22"/>
        </w:rPr>
      </w:pPr>
    </w:p>
    <w:p w14:paraId="1FF6D0F1" w14:textId="688176C8" w:rsidR="00C40D32" w:rsidRPr="002C7152" w:rsidRDefault="00C40D32" w:rsidP="002C7152">
      <w:pPr>
        <w:suppressAutoHyphens w:val="0"/>
        <w:autoSpaceDE w:val="0"/>
        <w:spacing w:line="276" w:lineRule="auto"/>
        <w:jc w:val="center"/>
        <w:rPr>
          <w:rFonts w:cs="Times New Roman"/>
          <w:b/>
          <w:sz w:val="22"/>
          <w:szCs w:val="22"/>
        </w:rPr>
      </w:pPr>
      <w:r w:rsidRPr="002C7152">
        <w:rPr>
          <w:rFonts w:cs="Times New Roman"/>
          <w:b/>
          <w:sz w:val="22"/>
          <w:szCs w:val="22"/>
        </w:rPr>
        <w:t>§ 8</w:t>
      </w:r>
    </w:p>
    <w:p w14:paraId="5ABA788D" w14:textId="77777777" w:rsidR="00C40D32" w:rsidRPr="002C7152" w:rsidRDefault="00C40D32" w:rsidP="00395610">
      <w:pPr>
        <w:widowControl/>
        <w:numPr>
          <w:ilvl w:val="0"/>
          <w:numId w:val="11"/>
        </w:numPr>
        <w:suppressAutoHyphens w:val="0"/>
        <w:overflowPunct w:val="0"/>
        <w:autoSpaceDE w:val="0"/>
        <w:spacing w:line="276" w:lineRule="auto"/>
        <w:jc w:val="both"/>
        <w:rPr>
          <w:rFonts w:cs="Times New Roman"/>
          <w:kern w:val="0"/>
          <w:sz w:val="22"/>
          <w:szCs w:val="22"/>
          <w:lang w:bidi="ar-SA"/>
        </w:rPr>
      </w:pPr>
      <w:r w:rsidRPr="002C7152">
        <w:rPr>
          <w:rFonts w:cs="Times New Roman"/>
          <w:kern w:val="0"/>
          <w:sz w:val="22"/>
          <w:szCs w:val="22"/>
          <w:lang w:bidi="ar-SA"/>
        </w:rPr>
        <w:t>Strony będą zwolnione z odpowiedzialności za niewypełnienie swoich zobowiązań zawartych w Umowie w czasie trwania siły wyższej oraz jej skutków, jeżeli okoliczności zaistnienia siły wyższej bądź jej skutki będą stanowiły przeszkodę w ich wypełnieniu.</w:t>
      </w:r>
    </w:p>
    <w:p w14:paraId="3EAFB29B" w14:textId="77777777" w:rsidR="00C40D32" w:rsidRPr="002C7152" w:rsidRDefault="00C40D32" w:rsidP="00395610">
      <w:pPr>
        <w:widowControl/>
        <w:numPr>
          <w:ilvl w:val="0"/>
          <w:numId w:val="11"/>
        </w:numPr>
        <w:suppressAutoHyphens w:val="0"/>
        <w:overflowPunct w:val="0"/>
        <w:autoSpaceDE w:val="0"/>
        <w:spacing w:line="276" w:lineRule="auto"/>
        <w:jc w:val="both"/>
        <w:rPr>
          <w:rFonts w:cs="Times New Roman"/>
          <w:kern w:val="0"/>
          <w:sz w:val="22"/>
          <w:szCs w:val="22"/>
          <w:lang w:bidi="ar-SA"/>
        </w:rPr>
      </w:pPr>
      <w:r w:rsidRPr="002C7152">
        <w:rPr>
          <w:rFonts w:cs="Times New Roman"/>
          <w:kern w:val="0"/>
          <w:sz w:val="22"/>
          <w:szCs w:val="22"/>
          <w:lang w:bidi="ar-SA"/>
        </w:rPr>
        <w:t>Siłą wyższą jest zdarzenie zewnętrzne, niemożliwe do przewidzenia i zapobieżenia występujące po zawarciu Umowy, uniemożliwiające należyte wykonanie przez Stronę jej obowiązków, w szczególności takie jak katastrofy naturalne, wojny, ataki terrorystyczne, epidemie.</w:t>
      </w:r>
    </w:p>
    <w:p w14:paraId="1D2F806E" w14:textId="77777777" w:rsidR="00C40D32" w:rsidRPr="002C7152" w:rsidRDefault="00C40D32" w:rsidP="00395610">
      <w:pPr>
        <w:widowControl/>
        <w:numPr>
          <w:ilvl w:val="0"/>
          <w:numId w:val="11"/>
        </w:numPr>
        <w:suppressAutoHyphens w:val="0"/>
        <w:overflowPunct w:val="0"/>
        <w:autoSpaceDE w:val="0"/>
        <w:spacing w:line="276" w:lineRule="auto"/>
        <w:jc w:val="both"/>
        <w:rPr>
          <w:rFonts w:cs="Times New Roman"/>
          <w:kern w:val="0"/>
          <w:sz w:val="22"/>
          <w:szCs w:val="22"/>
          <w:lang w:bidi="ar-SA"/>
        </w:rPr>
      </w:pPr>
      <w:r w:rsidRPr="002C7152">
        <w:rPr>
          <w:rFonts w:cs="Times New Roman"/>
          <w:kern w:val="0"/>
          <w:sz w:val="22"/>
          <w:szCs w:val="22"/>
          <w:lang w:bidi="ar-SA"/>
        </w:rPr>
        <w:t>Ciężar wykazania zaistnienia okoliczności, o których mowa w ust. 2 oraz ich wpływu na realizację Umowy obciąża Stronę, która się na nie powołuje.</w:t>
      </w:r>
    </w:p>
    <w:p w14:paraId="425EBCD9" w14:textId="77777777" w:rsidR="00C40D32" w:rsidRPr="002C7152" w:rsidRDefault="00C40D32" w:rsidP="00395610">
      <w:pPr>
        <w:widowControl/>
        <w:numPr>
          <w:ilvl w:val="0"/>
          <w:numId w:val="11"/>
        </w:numPr>
        <w:suppressAutoHyphens w:val="0"/>
        <w:overflowPunct w:val="0"/>
        <w:autoSpaceDE w:val="0"/>
        <w:spacing w:line="276" w:lineRule="auto"/>
        <w:jc w:val="both"/>
        <w:rPr>
          <w:rFonts w:cs="Times New Roman"/>
          <w:kern w:val="0"/>
          <w:sz w:val="22"/>
          <w:szCs w:val="22"/>
          <w:lang w:bidi="ar-SA"/>
        </w:rPr>
      </w:pPr>
      <w:r w:rsidRPr="002C7152">
        <w:rPr>
          <w:rFonts w:cs="Times New Roman"/>
          <w:kern w:val="0"/>
          <w:sz w:val="22"/>
          <w:szCs w:val="22"/>
          <w:lang w:bidi="ar-SA"/>
        </w:rPr>
        <w:t>Strona może powołać się na zaistnienie siły wyższej tylko wtedy, gdy poinformuje o tym pisemnie drugą Stronę w ciągu 3 dni od daty jej zaistnienia.</w:t>
      </w:r>
    </w:p>
    <w:p w14:paraId="17F276B9" w14:textId="77777777" w:rsidR="001433AF" w:rsidRPr="002C7152" w:rsidRDefault="001433AF" w:rsidP="002C7152">
      <w:pPr>
        <w:pStyle w:val="Tekstpodstawowy"/>
        <w:spacing w:after="0" w:line="276" w:lineRule="auto"/>
        <w:rPr>
          <w:rFonts w:cs="Times New Roman"/>
          <w:b/>
          <w:sz w:val="22"/>
          <w:szCs w:val="22"/>
        </w:rPr>
      </w:pPr>
    </w:p>
    <w:p w14:paraId="42C23D15" w14:textId="2F5B50C9" w:rsidR="00C40D32" w:rsidRPr="002C7152" w:rsidRDefault="00C40D32" w:rsidP="002C7152">
      <w:pPr>
        <w:pStyle w:val="Tekstpodstawowy"/>
        <w:spacing w:after="0" w:line="276" w:lineRule="auto"/>
        <w:jc w:val="center"/>
        <w:rPr>
          <w:rFonts w:cs="Times New Roman"/>
          <w:sz w:val="22"/>
          <w:szCs w:val="22"/>
        </w:rPr>
      </w:pPr>
      <w:r w:rsidRPr="002C7152">
        <w:rPr>
          <w:rFonts w:cs="Times New Roman"/>
          <w:b/>
          <w:sz w:val="22"/>
          <w:szCs w:val="22"/>
        </w:rPr>
        <w:t xml:space="preserve">§ </w:t>
      </w:r>
      <w:r w:rsidR="007168FE" w:rsidRPr="002C7152">
        <w:rPr>
          <w:rFonts w:cs="Times New Roman"/>
          <w:b/>
          <w:sz w:val="22"/>
          <w:szCs w:val="22"/>
        </w:rPr>
        <w:t>9</w:t>
      </w:r>
    </w:p>
    <w:p w14:paraId="257B67F2" w14:textId="3E3214C2" w:rsidR="00C40D32" w:rsidRPr="002C7152" w:rsidRDefault="00C40D32" w:rsidP="00395610">
      <w:pPr>
        <w:pStyle w:val="Tekstpodstawowy"/>
        <w:widowControl/>
        <w:numPr>
          <w:ilvl w:val="0"/>
          <w:numId w:val="21"/>
        </w:numPr>
        <w:tabs>
          <w:tab w:val="left" w:pos="426"/>
        </w:tabs>
        <w:overflowPunct w:val="0"/>
        <w:autoSpaceDE w:val="0"/>
        <w:spacing w:after="0" w:line="276" w:lineRule="auto"/>
        <w:jc w:val="both"/>
        <w:textAlignment w:val="baseline"/>
        <w:rPr>
          <w:rFonts w:cs="Times New Roman"/>
          <w:sz w:val="22"/>
          <w:szCs w:val="22"/>
        </w:rPr>
      </w:pPr>
      <w:r w:rsidRPr="002C7152">
        <w:rPr>
          <w:rFonts w:eastAsia="Times New Roman" w:cs="Times New Roman"/>
          <w:sz w:val="22"/>
          <w:szCs w:val="22"/>
        </w:rPr>
        <w:t>Przyjmujący zamówienie</w:t>
      </w:r>
      <w:r w:rsidRPr="002C7152">
        <w:rPr>
          <w:rFonts w:cs="Times New Roman"/>
          <w:sz w:val="22"/>
          <w:szCs w:val="22"/>
        </w:rPr>
        <w:t xml:space="preserve"> zapłaci Zamawiającemu kary umowne w wysokości </w:t>
      </w:r>
      <w:r w:rsidR="00651476" w:rsidRPr="002C7152">
        <w:rPr>
          <w:rFonts w:cs="Times New Roman"/>
          <w:sz w:val="22"/>
          <w:szCs w:val="22"/>
        </w:rPr>
        <w:t>20</w:t>
      </w:r>
      <w:r w:rsidRPr="002C7152">
        <w:rPr>
          <w:rFonts w:cs="Times New Roman"/>
          <w:sz w:val="22"/>
          <w:szCs w:val="22"/>
        </w:rPr>
        <w:t xml:space="preserve"> % wartości wynagrodzenia określonego w § 5 ust. 1 </w:t>
      </w:r>
      <w:r w:rsidR="001C360A" w:rsidRPr="002C7152">
        <w:rPr>
          <w:rFonts w:cs="Times New Roman"/>
          <w:sz w:val="22"/>
          <w:szCs w:val="22"/>
        </w:rPr>
        <w:t>b</w:t>
      </w:r>
      <w:r w:rsidRPr="002C7152">
        <w:rPr>
          <w:rFonts w:cs="Times New Roman"/>
          <w:sz w:val="22"/>
          <w:szCs w:val="22"/>
        </w:rPr>
        <w:t xml:space="preserve"> - w razie </w:t>
      </w:r>
      <w:r w:rsidR="00B82B92" w:rsidRPr="002C7152">
        <w:rPr>
          <w:rFonts w:cs="Times New Roman"/>
          <w:sz w:val="22"/>
          <w:szCs w:val="22"/>
        </w:rPr>
        <w:t>rozwiązania</w:t>
      </w:r>
      <w:r w:rsidRPr="002C7152">
        <w:rPr>
          <w:rFonts w:cs="Times New Roman"/>
          <w:sz w:val="22"/>
          <w:szCs w:val="22"/>
        </w:rPr>
        <w:t xml:space="preserve"> umowy przez </w:t>
      </w:r>
      <w:r w:rsidRPr="002C7152">
        <w:rPr>
          <w:rFonts w:eastAsia="Times New Roman" w:cs="Times New Roman"/>
          <w:sz w:val="22"/>
          <w:szCs w:val="22"/>
        </w:rPr>
        <w:t>Przyjmującego zamówienie</w:t>
      </w:r>
      <w:r w:rsidRPr="002C7152">
        <w:rPr>
          <w:rFonts w:cs="Times New Roman"/>
          <w:sz w:val="22"/>
          <w:szCs w:val="22"/>
        </w:rPr>
        <w:t xml:space="preserve"> lub przez Zamawiającego wskutek okoliczności za które odpowiada </w:t>
      </w:r>
      <w:r w:rsidRPr="002C7152">
        <w:rPr>
          <w:rFonts w:eastAsia="Times New Roman" w:cs="Times New Roman"/>
          <w:sz w:val="22"/>
          <w:szCs w:val="22"/>
        </w:rPr>
        <w:t>Przyjmujący zamówienie</w:t>
      </w:r>
      <w:r w:rsidRPr="002C7152">
        <w:rPr>
          <w:rFonts w:cs="Times New Roman"/>
          <w:sz w:val="22"/>
          <w:szCs w:val="22"/>
        </w:rPr>
        <w:t>.</w:t>
      </w:r>
    </w:p>
    <w:p w14:paraId="3FF234BD" w14:textId="725492BF" w:rsidR="00E71053" w:rsidRDefault="00E71053" w:rsidP="00395610">
      <w:pPr>
        <w:pStyle w:val="Tekstpodstawowy"/>
        <w:widowControl/>
        <w:numPr>
          <w:ilvl w:val="0"/>
          <w:numId w:val="21"/>
        </w:numPr>
        <w:tabs>
          <w:tab w:val="left" w:pos="426"/>
        </w:tabs>
        <w:overflowPunct w:val="0"/>
        <w:autoSpaceDE w:val="0"/>
        <w:spacing w:after="0" w:line="276" w:lineRule="auto"/>
        <w:jc w:val="both"/>
        <w:textAlignment w:val="baseline"/>
        <w:rPr>
          <w:rFonts w:cs="Times New Roman"/>
          <w:sz w:val="22"/>
          <w:szCs w:val="22"/>
        </w:rPr>
      </w:pPr>
      <w:r>
        <w:rPr>
          <w:rFonts w:cs="Times New Roman"/>
          <w:sz w:val="22"/>
          <w:szCs w:val="22"/>
        </w:rPr>
        <w:t>Zamawiający ma prawo naliczyć Przyjmującemu zamówienie kar</w:t>
      </w:r>
      <w:r w:rsidR="0051321C">
        <w:rPr>
          <w:rFonts w:cs="Times New Roman"/>
          <w:sz w:val="22"/>
          <w:szCs w:val="22"/>
        </w:rPr>
        <w:t>ę</w:t>
      </w:r>
      <w:r>
        <w:rPr>
          <w:rFonts w:cs="Times New Roman"/>
          <w:sz w:val="22"/>
          <w:szCs w:val="22"/>
        </w:rPr>
        <w:t xml:space="preserve"> umowną za </w:t>
      </w:r>
      <w:r w:rsidR="0051321C">
        <w:rPr>
          <w:rFonts w:cs="Times New Roman"/>
          <w:sz w:val="22"/>
          <w:szCs w:val="22"/>
        </w:rPr>
        <w:t>brak stawiennictwa</w:t>
      </w:r>
      <w:r>
        <w:rPr>
          <w:rFonts w:cs="Times New Roman"/>
          <w:sz w:val="22"/>
          <w:szCs w:val="22"/>
        </w:rPr>
        <w:t xml:space="preserve"> </w:t>
      </w:r>
      <w:r w:rsidR="0051321C">
        <w:rPr>
          <w:rFonts w:cs="Times New Roman"/>
          <w:sz w:val="22"/>
          <w:szCs w:val="22"/>
        </w:rPr>
        <w:t xml:space="preserve">Przyjmującego zamówieni </w:t>
      </w:r>
      <w:r>
        <w:rPr>
          <w:rFonts w:cs="Times New Roman"/>
          <w:sz w:val="22"/>
          <w:szCs w:val="22"/>
        </w:rPr>
        <w:t>zgodnie z harmonogramem</w:t>
      </w:r>
      <w:r w:rsidR="0051321C">
        <w:rPr>
          <w:rFonts w:cs="Times New Roman"/>
          <w:sz w:val="22"/>
          <w:szCs w:val="22"/>
        </w:rPr>
        <w:t xml:space="preserve"> (nieobecność)</w:t>
      </w:r>
      <w:r>
        <w:rPr>
          <w:rFonts w:cs="Times New Roman"/>
          <w:sz w:val="22"/>
          <w:szCs w:val="22"/>
        </w:rPr>
        <w:t xml:space="preserve"> </w:t>
      </w:r>
      <w:bookmarkStart w:id="4" w:name="_Hlk198884154"/>
      <w:bookmarkStart w:id="5" w:name="_Hlk198883925"/>
      <w:r>
        <w:rPr>
          <w:rFonts w:cs="Times New Roman"/>
          <w:sz w:val="22"/>
          <w:szCs w:val="22"/>
        </w:rPr>
        <w:t xml:space="preserve">w wysokości 1000 zł </w:t>
      </w:r>
      <w:bookmarkEnd w:id="4"/>
      <w:r>
        <w:rPr>
          <w:rFonts w:cs="Times New Roman"/>
          <w:sz w:val="22"/>
          <w:szCs w:val="22"/>
        </w:rPr>
        <w:t>za każdy stwierdzony przypadek</w:t>
      </w:r>
      <w:bookmarkEnd w:id="5"/>
      <w:r>
        <w:rPr>
          <w:rFonts w:cs="Times New Roman"/>
          <w:sz w:val="22"/>
          <w:szCs w:val="22"/>
        </w:rPr>
        <w:t>.</w:t>
      </w:r>
    </w:p>
    <w:p w14:paraId="37220013" w14:textId="37256343" w:rsidR="00E71053" w:rsidRPr="002C7152" w:rsidRDefault="00E71053" w:rsidP="00E71053">
      <w:pPr>
        <w:pStyle w:val="Tekstpodstawowy"/>
        <w:widowControl/>
        <w:numPr>
          <w:ilvl w:val="0"/>
          <w:numId w:val="21"/>
        </w:numPr>
        <w:tabs>
          <w:tab w:val="left" w:pos="426"/>
        </w:tabs>
        <w:overflowPunct w:val="0"/>
        <w:autoSpaceDE w:val="0"/>
        <w:spacing w:after="0" w:line="276" w:lineRule="auto"/>
        <w:jc w:val="both"/>
        <w:textAlignment w:val="baseline"/>
        <w:rPr>
          <w:rFonts w:cs="Times New Roman"/>
          <w:sz w:val="22"/>
          <w:szCs w:val="22"/>
        </w:rPr>
      </w:pPr>
      <w:r w:rsidRPr="002C7152">
        <w:rPr>
          <w:rFonts w:cs="Times New Roman"/>
          <w:sz w:val="22"/>
          <w:szCs w:val="22"/>
        </w:rPr>
        <w:t xml:space="preserve">Zamawiający </w:t>
      </w:r>
      <w:r w:rsidR="006816F6">
        <w:rPr>
          <w:rFonts w:cs="Times New Roman"/>
          <w:sz w:val="22"/>
          <w:szCs w:val="22"/>
        </w:rPr>
        <w:t>ma prawo</w:t>
      </w:r>
      <w:r w:rsidRPr="002C7152">
        <w:rPr>
          <w:rFonts w:cs="Times New Roman"/>
          <w:sz w:val="22"/>
          <w:szCs w:val="22"/>
        </w:rPr>
        <w:t xml:space="preserve"> naliczyć Przyjmującemu zamówienie karę umowną za naruszenie tajemnicy określonej w § 3 niniejszej umowy - karę umowną </w:t>
      </w:r>
      <w:r w:rsidR="00DC66E4" w:rsidRPr="00DC66E4">
        <w:rPr>
          <w:rFonts w:cs="Times New Roman"/>
          <w:sz w:val="22"/>
          <w:szCs w:val="22"/>
        </w:rPr>
        <w:t xml:space="preserve">w wysokości </w:t>
      </w:r>
      <w:r w:rsidR="00DC66E4">
        <w:rPr>
          <w:rFonts w:cs="Times New Roman"/>
          <w:sz w:val="22"/>
          <w:szCs w:val="22"/>
        </w:rPr>
        <w:t>6</w:t>
      </w:r>
      <w:r w:rsidR="00DC66E4" w:rsidRPr="00DC66E4">
        <w:rPr>
          <w:rFonts w:cs="Times New Roman"/>
          <w:sz w:val="22"/>
          <w:szCs w:val="22"/>
        </w:rPr>
        <w:t>000 zł za każdy stwierdzony przypadek</w:t>
      </w:r>
      <w:r w:rsidRPr="002C7152">
        <w:rPr>
          <w:rFonts w:cs="Times New Roman"/>
          <w:sz w:val="22"/>
          <w:szCs w:val="22"/>
        </w:rPr>
        <w:t>.</w:t>
      </w:r>
    </w:p>
    <w:p w14:paraId="2E69B597" w14:textId="6528ED61" w:rsidR="00E71053" w:rsidRPr="002C7152" w:rsidRDefault="00E71053" w:rsidP="00E71053">
      <w:pPr>
        <w:pStyle w:val="Tekstpodstawowy"/>
        <w:widowControl/>
        <w:numPr>
          <w:ilvl w:val="0"/>
          <w:numId w:val="21"/>
        </w:numPr>
        <w:tabs>
          <w:tab w:val="left" w:pos="426"/>
        </w:tabs>
        <w:overflowPunct w:val="0"/>
        <w:autoSpaceDE w:val="0"/>
        <w:spacing w:after="0" w:line="276" w:lineRule="auto"/>
        <w:jc w:val="both"/>
        <w:textAlignment w:val="baseline"/>
        <w:rPr>
          <w:rFonts w:cs="Times New Roman"/>
          <w:sz w:val="22"/>
          <w:szCs w:val="22"/>
        </w:rPr>
      </w:pPr>
      <w:r w:rsidRPr="002C7152">
        <w:rPr>
          <w:rFonts w:cs="Times New Roman"/>
          <w:sz w:val="22"/>
          <w:szCs w:val="22"/>
        </w:rPr>
        <w:t xml:space="preserve">Zamawiający </w:t>
      </w:r>
      <w:r w:rsidR="006816F6">
        <w:rPr>
          <w:rFonts w:cs="Times New Roman"/>
          <w:sz w:val="22"/>
          <w:szCs w:val="22"/>
        </w:rPr>
        <w:t xml:space="preserve">ma prawo </w:t>
      </w:r>
      <w:r w:rsidRPr="002C7152">
        <w:rPr>
          <w:rFonts w:cs="Times New Roman"/>
          <w:sz w:val="22"/>
          <w:szCs w:val="22"/>
        </w:rPr>
        <w:t xml:space="preserve"> naliczyć Przyjmującemu zamówienie karę umowną za niedopełnienie obowiązku udokumentowania ubezpieczenia OC, o którym mowa w § 4 ust.</w:t>
      </w:r>
      <w:r>
        <w:rPr>
          <w:rFonts w:cs="Times New Roman"/>
          <w:sz w:val="22"/>
          <w:szCs w:val="22"/>
        </w:rPr>
        <w:t xml:space="preserve"> </w:t>
      </w:r>
      <w:r w:rsidRPr="002C7152">
        <w:rPr>
          <w:rFonts w:cs="Times New Roman"/>
          <w:sz w:val="22"/>
          <w:szCs w:val="22"/>
        </w:rPr>
        <w:t xml:space="preserve">3 niniejszej umowy -  </w:t>
      </w:r>
      <w:r w:rsidR="00D0164D" w:rsidRPr="00D0164D">
        <w:rPr>
          <w:rFonts w:cs="Times New Roman"/>
          <w:sz w:val="22"/>
          <w:szCs w:val="22"/>
        </w:rPr>
        <w:t xml:space="preserve">w wysokości </w:t>
      </w:r>
      <w:r w:rsidR="00D0164D">
        <w:rPr>
          <w:rFonts w:cs="Times New Roman"/>
          <w:sz w:val="22"/>
          <w:szCs w:val="22"/>
        </w:rPr>
        <w:t>1</w:t>
      </w:r>
      <w:r w:rsidR="00D0164D" w:rsidRPr="00D0164D">
        <w:rPr>
          <w:rFonts w:cs="Times New Roman"/>
          <w:sz w:val="22"/>
          <w:szCs w:val="22"/>
        </w:rPr>
        <w:t>000 zł</w:t>
      </w:r>
      <w:r w:rsidRPr="002C7152">
        <w:rPr>
          <w:rFonts w:cs="Times New Roman"/>
          <w:sz w:val="22"/>
          <w:szCs w:val="22"/>
        </w:rPr>
        <w:t>.</w:t>
      </w:r>
    </w:p>
    <w:p w14:paraId="24818EA8" w14:textId="5F5EA436" w:rsidR="007168FE" w:rsidRPr="002C7152" w:rsidRDefault="007168FE" w:rsidP="00395610">
      <w:pPr>
        <w:pStyle w:val="Tekstpodstawowy"/>
        <w:widowControl/>
        <w:numPr>
          <w:ilvl w:val="0"/>
          <w:numId w:val="21"/>
        </w:numPr>
        <w:tabs>
          <w:tab w:val="left" w:pos="426"/>
        </w:tabs>
        <w:overflowPunct w:val="0"/>
        <w:autoSpaceDE w:val="0"/>
        <w:spacing w:after="0" w:line="276" w:lineRule="auto"/>
        <w:jc w:val="both"/>
        <w:textAlignment w:val="baseline"/>
        <w:rPr>
          <w:rFonts w:cs="Times New Roman"/>
          <w:sz w:val="22"/>
          <w:szCs w:val="22"/>
        </w:rPr>
      </w:pPr>
      <w:r w:rsidRPr="002C7152">
        <w:rPr>
          <w:rFonts w:cs="Times New Roman"/>
          <w:sz w:val="22"/>
          <w:szCs w:val="22"/>
        </w:rPr>
        <w:t xml:space="preserve">Zamawiający może naliczyć Przyjmującemu zamówienie kary umowne za </w:t>
      </w:r>
      <w:r w:rsidR="00E71053">
        <w:rPr>
          <w:rFonts w:cs="Times New Roman"/>
          <w:sz w:val="22"/>
          <w:szCs w:val="22"/>
        </w:rPr>
        <w:t xml:space="preserve">inne niż wskazane w ust. 2 -5 </w:t>
      </w:r>
      <w:r w:rsidRPr="002C7152">
        <w:rPr>
          <w:rFonts w:cs="Times New Roman"/>
          <w:sz w:val="22"/>
          <w:szCs w:val="22"/>
        </w:rPr>
        <w:t xml:space="preserve">niewykonanie lub nienależyte wykonywanie obowiązków określonych w umowie,  - </w:t>
      </w:r>
      <w:r w:rsidR="00DC66E4" w:rsidRPr="00DC66E4">
        <w:rPr>
          <w:rFonts w:cs="Times New Roman"/>
          <w:sz w:val="22"/>
          <w:szCs w:val="22"/>
        </w:rPr>
        <w:t>w wysokości 1</w:t>
      </w:r>
      <w:r w:rsidR="00DC66E4">
        <w:rPr>
          <w:rFonts w:cs="Times New Roman"/>
          <w:sz w:val="22"/>
          <w:szCs w:val="22"/>
        </w:rPr>
        <w:t>0</w:t>
      </w:r>
      <w:r w:rsidR="00DC66E4" w:rsidRPr="00DC66E4">
        <w:rPr>
          <w:rFonts w:cs="Times New Roman"/>
          <w:sz w:val="22"/>
          <w:szCs w:val="22"/>
        </w:rPr>
        <w:t xml:space="preserve">00 zł </w:t>
      </w:r>
      <w:r w:rsidR="00516BD4">
        <w:rPr>
          <w:rFonts w:cs="Times New Roman"/>
          <w:sz w:val="22"/>
          <w:szCs w:val="22"/>
        </w:rPr>
        <w:t>– za każdy stwierdzony przypadek</w:t>
      </w:r>
      <w:r w:rsidR="00E71053">
        <w:rPr>
          <w:rFonts w:cs="Times New Roman"/>
          <w:sz w:val="22"/>
          <w:szCs w:val="22"/>
        </w:rPr>
        <w:t xml:space="preserve"> </w:t>
      </w:r>
      <w:r w:rsidR="0051321C">
        <w:rPr>
          <w:rFonts w:cs="Times New Roman"/>
          <w:sz w:val="22"/>
          <w:szCs w:val="22"/>
        </w:rPr>
        <w:t xml:space="preserve">- </w:t>
      </w:r>
      <w:r w:rsidR="00E71053">
        <w:rPr>
          <w:rFonts w:cs="Times New Roman"/>
          <w:sz w:val="22"/>
          <w:szCs w:val="22"/>
        </w:rPr>
        <w:t xml:space="preserve">pod warunkiem wcześniejszego wezwania </w:t>
      </w:r>
      <w:r w:rsidR="0051321C">
        <w:rPr>
          <w:rFonts w:cs="Times New Roman"/>
          <w:sz w:val="22"/>
          <w:szCs w:val="22"/>
        </w:rPr>
        <w:t>P</w:t>
      </w:r>
      <w:r w:rsidR="00E71053">
        <w:rPr>
          <w:rFonts w:cs="Times New Roman"/>
          <w:sz w:val="22"/>
          <w:szCs w:val="22"/>
        </w:rPr>
        <w:t>rzyjmującego zamówienie</w:t>
      </w:r>
      <w:r w:rsidR="0051321C">
        <w:rPr>
          <w:rFonts w:cs="Times New Roman"/>
          <w:sz w:val="22"/>
          <w:szCs w:val="22"/>
        </w:rPr>
        <w:t xml:space="preserve"> do prawidłowego wykonywania przedmiotu umowy lub/i usunięcia uchybień we wskazanym terminie i bezskutecznego upływu tego terminu</w:t>
      </w:r>
      <w:r w:rsidRPr="002C7152">
        <w:rPr>
          <w:rFonts w:cs="Times New Roman"/>
          <w:sz w:val="22"/>
          <w:szCs w:val="22"/>
        </w:rPr>
        <w:t>,</w:t>
      </w:r>
    </w:p>
    <w:p w14:paraId="0A4F85D6" w14:textId="73FED835" w:rsidR="00C40D32" w:rsidRPr="002C7152" w:rsidRDefault="00C40D32" w:rsidP="00395610">
      <w:pPr>
        <w:pStyle w:val="Tekstpodstawowy"/>
        <w:widowControl/>
        <w:numPr>
          <w:ilvl w:val="0"/>
          <w:numId w:val="21"/>
        </w:numPr>
        <w:tabs>
          <w:tab w:val="left" w:pos="426"/>
        </w:tabs>
        <w:overflowPunct w:val="0"/>
        <w:autoSpaceDE w:val="0"/>
        <w:spacing w:after="0" w:line="276" w:lineRule="auto"/>
        <w:jc w:val="both"/>
        <w:textAlignment w:val="baseline"/>
        <w:rPr>
          <w:rFonts w:cs="Times New Roman"/>
          <w:sz w:val="22"/>
          <w:szCs w:val="22"/>
        </w:rPr>
      </w:pPr>
      <w:r w:rsidRPr="002C7152">
        <w:rPr>
          <w:rFonts w:cs="Times New Roman"/>
          <w:sz w:val="22"/>
          <w:szCs w:val="22"/>
        </w:rPr>
        <w:t>W przypadku, gdy poniesiona przez Zamawiającego szkoda przewyższy wysokość kar umownych</w:t>
      </w:r>
      <w:r w:rsidR="0051321C">
        <w:rPr>
          <w:rFonts w:cs="Times New Roman"/>
          <w:sz w:val="22"/>
          <w:szCs w:val="22"/>
        </w:rPr>
        <w:t xml:space="preserve"> lub </w:t>
      </w:r>
      <w:r w:rsidR="00DC66E4">
        <w:rPr>
          <w:rFonts w:cs="Times New Roman"/>
          <w:sz w:val="22"/>
          <w:szCs w:val="22"/>
        </w:rPr>
        <w:t>szkoda</w:t>
      </w:r>
      <w:r w:rsidR="0051321C">
        <w:rPr>
          <w:rFonts w:cs="Times New Roman"/>
          <w:sz w:val="22"/>
          <w:szCs w:val="22"/>
        </w:rPr>
        <w:t xml:space="preserve"> wynika z innego tytułu</w:t>
      </w:r>
      <w:r w:rsidRPr="002C7152">
        <w:rPr>
          <w:rFonts w:cs="Times New Roman"/>
          <w:sz w:val="22"/>
          <w:szCs w:val="22"/>
        </w:rPr>
        <w:t>, , Zamawiający będzie uprawniony do dochodzenia odszkodowania na zasadach ogólnych.</w:t>
      </w:r>
    </w:p>
    <w:p w14:paraId="27CE0AD5" w14:textId="2607F993" w:rsidR="00C40D32" w:rsidRPr="002C7152" w:rsidRDefault="00C40D32" w:rsidP="00395610">
      <w:pPr>
        <w:pStyle w:val="Tekstpodstawowy"/>
        <w:widowControl/>
        <w:numPr>
          <w:ilvl w:val="0"/>
          <w:numId w:val="21"/>
        </w:numPr>
        <w:tabs>
          <w:tab w:val="left" w:pos="426"/>
        </w:tabs>
        <w:overflowPunct w:val="0"/>
        <w:autoSpaceDE w:val="0"/>
        <w:spacing w:after="0" w:line="276" w:lineRule="auto"/>
        <w:jc w:val="both"/>
        <w:textAlignment w:val="baseline"/>
        <w:rPr>
          <w:rFonts w:cs="Times New Roman"/>
          <w:sz w:val="22"/>
          <w:szCs w:val="22"/>
        </w:rPr>
      </w:pPr>
      <w:r w:rsidRPr="002C7152">
        <w:rPr>
          <w:rFonts w:cs="Times New Roman"/>
          <w:sz w:val="22"/>
          <w:szCs w:val="22"/>
        </w:rPr>
        <w:t>Zamawiający może potrącić z wynagrodzenia, o którym mowa w § 5 ust. 1</w:t>
      </w:r>
      <w:r w:rsidR="001C360A" w:rsidRPr="002C7152">
        <w:rPr>
          <w:rFonts w:cs="Times New Roman"/>
          <w:sz w:val="22"/>
          <w:szCs w:val="22"/>
        </w:rPr>
        <w:t xml:space="preserve"> </w:t>
      </w:r>
      <w:r w:rsidRPr="002C7152">
        <w:rPr>
          <w:rFonts w:cs="Times New Roman"/>
          <w:sz w:val="22"/>
          <w:szCs w:val="22"/>
        </w:rPr>
        <w:t xml:space="preserve"> należne zgodnie z powyższym kary umowne po uprzednim wezwaniu Przyjmującego zamówienie do zapłaty, pod rygorem potrącenia</w:t>
      </w:r>
      <w:r w:rsidR="007168FE" w:rsidRPr="002C7152">
        <w:rPr>
          <w:rFonts w:cs="Times New Roman"/>
          <w:sz w:val="22"/>
          <w:szCs w:val="22"/>
        </w:rPr>
        <w:t>, na co Przyjmujący zamówienie wyraża zgodę.</w:t>
      </w:r>
    </w:p>
    <w:p w14:paraId="50EAD24A" w14:textId="77777777" w:rsidR="001433AF" w:rsidRPr="002C7152" w:rsidRDefault="001433AF" w:rsidP="002C7152">
      <w:pPr>
        <w:pStyle w:val="Tekstpodstawowy"/>
        <w:spacing w:after="0" w:line="276" w:lineRule="auto"/>
        <w:jc w:val="center"/>
        <w:rPr>
          <w:rFonts w:cs="Times New Roman"/>
          <w:b/>
          <w:sz w:val="22"/>
          <w:szCs w:val="22"/>
        </w:rPr>
      </w:pPr>
    </w:p>
    <w:p w14:paraId="268247AD" w14:textId="44F70D49" w:rsidR="00C40D32" w:rsidRPr="002C7152" w:rsidRDefault="00C40D32" w:rsidP="002C7152">
      <w:pPr>
        <w:pStyle w:val="Tekstpodstawowy"/>
        <w:spacing w:after="0" w:line="276" w:lineRule="auto"/>
        <w:jc w:val="center"/>
        <w:rPr>
          <w:rFonts w:cs="Times New Roman"/>
          <w:sz w:val="22"/>
          <w:szCs w:val="22"/>
        </w:rPr>
      </w:pPr>
      <w:r w:rsidRPr="002C7152">
        <w:rPr>
          <w:rFonts w:cs="Times New Roman"/>
          <w:b/>
          <w:sz w:val="22"/>
          <w:szCs w:val="22"/>
        </w:rPr>
        <w:t>§ 1</w:t>
      </w:r>
      <w:r w:rsidR="00C02ACC" w:rsidRPr="002C7152">
        <w:rPr>
          <w:rFonts w:cs="Times New Roman"/>
          <w:b/>
          <w:sz w:val="22"/>
          <w:szCs w:val="22"/>
        </w:rPr>
        <w:t>0</w:t>
      </w:r>
    </w:p>
    <w:p w14:paraId="6F047776" w14:textId="77777777" w:rsidR="00C40D32" w:rsidRPr="002C7152" w:rsidRDefault="00C40D32" w:rsidP="00395610">
      <w:pPr>
        <w:pStyle w:val="Tekstpodstawowy"/>
        <w:widowControl/>
        <w:numPr>
          <w:ilvl w:val="0"/>
          <w:numId w:val="22"/>
        </w:numPr>
        <w:overflowPunct w:val="0"/>
        <w:autoSpaceDE w:val="0"/>
        <w:spacing w:after="0" w:line="276" w:lineRule="auto"/>
        <w:jc w:val="both"/>
        <w:textAlignment w:val="baseline"/>
        <w:rPr>
          <w:rFonts w:cs="Times New Roman"/>
          <w:sz w:val="22"/>
          <w:szCs w:val="22"/>
        </w:rPr>
      </w:pPr>
      <w:r w:rsidRPr="002C7152">
        <w:rPr>
          <w:rFonts w:cs="Times New Roman"/>
          <w:sz w:val="22"/>
          <w:szCs w:val="22"/>
        </w:rPr>
        <w:t>Wszelkie zmiany wymagają formy pisemnej pod rygorem nieważności.</w:t>
      </w:r>
    </w:p>
    <w:p w14:paraId="1967CBE0" w14:textId="4E1D95CA" w:rsidR="00C40D32" w:rsidRPr="002C7152" w:rsidRDefault="00C40D32" w:rsidP="00395610">
      <w:pPr>
        <w:pStyle w:val="Tekstpodstawowy"/>
        <w:widowControl/>
        <w:numPr>
          <w:ilvl w:val="0"/>
          <w:numId w:val="22"/>
        </w:numPr>
        <w:overflowPunct w:val="0"/>
        <w:autoSpaceDE w:val="0"/>
        <w:spacing w:after="0" w:line="276" w:lineRule="auto"/>
        <w:jc w:val="both"/>
        <w:textAlignment w:val="baseline"/>
        <w:rPr>
          <w:rFonts w:cs="Times New Roman"/>
          <w:sz w:val="22"/>
          <w:szCs w:val="22"/>
        </w:rPr>
      </w:pPr>
      <w:r w:rsidRPr="002C7152">
        <w:rPr>
          <w:rFonts w:cs="Times New Roman"/>
          <w:sz w:val="22"/>
          <w:szCs w:val="22"/>
        </w:rPr>
        <w:t xml:space="preserve">Nie jest dopuszczalna zmiana postanowień niniejszej umowy, jeżeli przy ich uwzględnieniu zachodziłaby konieczność zmiany treści oferty, na podstawie której dokonano wyboru </w:t>
      </w:r>
      <w:r w:rsidRPr="002C7152">
        <w:rPr>
          <w:rFonts w:eastAsia="Times New Roman" w:cs="Times New Roman"/>
          <w:sz w:val="22"/>
          <w:szCs w:val="22"/>
        </w:rPr>
        <w:t xml:space="preserve">Przyjmującego zamówienie </w:t>
      </w:r>
      <w:r w:rsidR="002657A3" w:rsidRPr="002C7152">
        <w:rPr>
          <w:rFonts w:eastAsia="Times New Roman" w:cs="Times New Roman"/>
          <w:sz w:val="22"/>
          <w:szCs w:val="22"/>
        </w:rPr>
        <w:t xml:space="preserve">(z </w:t>
      </w:r>
      <w:r w:rsidR="002657A3" w:rsidRPr="002C7152">
        <w:rPr>
          <w:rFonts w:eastAsia="Times New Roman" w:cs="Times New Roman"/>
          <w:sz w:val="22"/>
          <w:szCs w:val="22"/>
        </w:rPr>
        <w:lastRenderedPageBreak/>
        <w:t>zastrzeżeniem § 2 ust.1 umowy)</w:t>
      </w:r>
      <w:r w:rsidR="002657A3" w:rsidRPr="002C7152">
        <w:rPr>
          <w:rFonts w:cs="Times New Roman"/>
          <w:sz w:val="22"/>
          <w:szCs w:val="22"/>
        </w:rPr>
        <w:t>,</w:t>
      </w:r>
      <w:r w:rsidR="002657A3" w:rsidRPr="002C7152">
        <w:rPr>
          <w:rFonts w:cs="Times New Roman"/>
          <w:color w:val="FF0000"/>
          <w:sz w:val="22"/>
          <w:szCs w:val="22"/>
        </w:rPr>
        <w:t xml:space="preserve"> </w:t>
      </w:r>
      <w:r w:rsidRPr="002C7152">
        <w:rPr>
          <w:rFonts w:cs="Times New Roman"/>
          <w:sz w:val="22"/>
          <w:szCs w:val="22"/>
        </w:rPr>
        <w:t xml:space="preserve">chyba że konieczność wprowadzenia takich zmian wynika z okoliczności, których nie można było przewidzieć w chwili zawarcia umowy. </w:t>
      </w:r>
    </w:p>
    <w:p w14:paraId="3E051A54" w14:textId="77777777" w:rsidR="00C40D32" w:rsidRPr="002C7152" w:rsidRDefault="00C40D32" w:rsidP="00395610">
      <w:pPr>
        <w:pStyle w:val="Tekstpodstawowy"/>
        <w:widowControl/>
        <w:numPr>
          <w:ilvl w:val="0"/>
          <w:numId w:val="22"/>
        </w:numPr>
        <w:overflowPunct w:val="0"/>
        <w:autoSpaceDE w:val="0"/>
        <w:spacing w:after="0" w:line="276" w:lineRule="auto"/>
        <w:jc w:val="both"/>
        <w:textAlignment w:val="baseline"/>
        <w:rPr>
          <w:rFonts w:cs="Times New Roman"/>
          <w:sz w:val="22"/>
          <w:szCs w:val="22"/>
        </w:rPr>
      </w:pPr>
      <w:r w:rsidRPr="002C7152">
        <w:rPr>
          <w:rFonts w:cs="Times New Roman"/>
          <w:sz w:val="22"/>
          <w:szCs w:val="22"/>
        </w:rPr>
        <w:t>Zmiana danych teleadresowych stron wymaga niezwłocznego pisemnego powiadomienia drugiej strony umowy i nie stanowi zmiany umowy. W przypadku braku powiadomienia wszelkie pisma wysłane na adres i numer faksu wskazane w niniejszej umowie uznaje się za skutecznie doręczone.</w:t>
      </w:r>
    </w:p>
    <w:p w14:paraId="64CFED11" w14:textId="77777777" w:rsidR="00C40D32" w:rsidRPr="002C7152" w:rsidRDefault="00C40D32" w:rsidP="002C7152">
      <w:pPr>
        <w:pStyle w:val="Tekstpodstawowy"/>
        <w:widowControl/>
        <w:overflowPunct w:val="0"/>
        <w:autoSpaceDE w:val="0"/>
        <w:spacing w:after="0" w:line="276" w:lineRule="auto"/>
        <w:jc w:val="both"/>
        <w:textAlignment w:val="baseline"/>
        <w:rPr>
          <w:rFonts w:cs="Times New Roman"/>
          <w:sz w:val="22"/>
          <w:szCs w:val="22"/>
        </w:rPr>
      </w:pPr>
    </w:p>
    <w:p w14:paraId="17C69C3D" w14:textId="5AE34F45" w:rsidR="00C40D32" w:rsidRPr="002C7152" w:rsidRDefault="00C40D32" w:rsidP="002C7152">
      <w:pPr>
        <w:pStyle w:val="Standard"/>
        <w:shd w:val="clear" w:color="auto" w:fill="FFFFFF"/>
        <w:tabs>
          <w:tab w:val="left" w:pos="4395"/>
        </w:tabs>
        <w:autoSpaceDE w:val="0"/>
        <w:spacing w:line="276" w:lineRule="auto"/>
        <w:jc w:val="center"/>
        <w:rPr>
          <w:rFonts w:cs="Times New Roman"/>
          <w:b/>
          <w:bCs/>
          <w:sz w:val="22"/>
          <w:szCs w:val="22"/>
        </w:rPr>
      </w:pPr>
      <w:r w:rsidRPr="002C7152">
        <w:rPr>
          <w:rFonts w:cs="Times New Roman"/>
          <w:b/>
          <w:bCs/>
          <w:sz w:val="22"/>
          <w:szCs w:val="22"/>
        </w:rPr>
        <w:t>§ 1</w:t>
      </w:r>
      <w:r w:rsidR="00C02ACC" w:rsidRPr="002C7152">
        <w:rPr>
          <w:rFonts w:cs="Times New Roman"/>
          <w:b/>
          <w:bCs/>
          <w:sz w:val="22"/>
          <w:szCs w:val="22"/>
        </w:rPr>
        <w:t>1</w:t>
      </w:r>
    </w:p>
    <w:p w14:paraId="31FFA5D9" w14:textId="77777777" w:rsidR="00D555BD" w:rsidRPr="002C7152" w:rsidRDefault="00D555BD" w:rsidP="00395610">
      <w:pPr>
        <w:widowControl/>
        <w:numPr>
          <w:ilvl w:val="0"/>
          <w:numId w:val="12"/>
        </w:numPr>
        <w:suppressAutoHyphens w:val="0"/>
        <w:autoSpaceDE w:val="0"/>
        <w:spacing w:line="276" w:lineRule="auto"/>
        <w:contextualSpacing/>
        <w:jc w:val="both"/>
        <w:rPr>
          <w:rFonts w:cs="Times New Roman"/>
          <w:kern w:val="3"/>
          <w:sz w:val="22"/>
          <w:szCs w:val="22"/>
          <w:lang w:val="x-none" w:eastAsia="ar-SA"/>
        </w:rPr>
      </w:pPr>
      <w:r w:rsidRPr="002C7152">
        <w:rPr>
          <w:rFonts w:cs="Times New Roman"/>
          <w:kern w:val="3"/>
          <w:sz w:val="22"/>
          <w:szCs w:val="22"/>
          <w:lang w:val="x-none" w:eastAsia="ar-SA"/>
        </w:rPr>
        <w:t>Strony wzajemnie ustalają,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14:paraId="378A4568" w14:textId="77777777" w:rsidR="00D555BD" w:rsidRPr="002C7152" w:rsidRDefault="00D555BD" w:rsidP="00395610">
      <w:pPr>
        <w:widowControl/>
        <w:numPr>
          <w:ilvl w:val="0"/>
          <w:numId w:val="12"/>
        </w:numPr>
        <w:suppressAutoHyphens w:val="0"/>
        <w:autoSpaceDE w:val="0"/>
        <w:spacing w:line="276" w:lineRule="auto"/>
        <w:contextualSpacing/>
        <w:jc w:val="both"/>
        <w:rPr>
          <w:rFonts w:cs="Times New Roman"/>
          <w:kern w:val="3"/>
          <w:sz w:val="22"/>
          <w:szCs w:val="22"/>
          <w:lang w:val="x-none" w:eastAsia="ar-SA"/>
        </w:rPr>
      </w:pPr>
      <w:r w:rsidRPr="002C7152">
        <w:rPr>
          <w:rFonts w:cs="Times New Roman"/>
          <w:kern w:val="3"/>
          <w:sz w:val="22"/>
          <w:szCs w:val="22"/>
          <w:lang w:val="x-none" w:eastAsia="ar-SA"/>
        </w:rPr>
        <w:t xml:space="preserve">Każda ze Stron oświadcza, że osoby wymienione w ust. 1 dysponują informacjami dotyczącymi przetwarzania ich danych osobowych przez Strony na potrzeby realizacji niniejszej umowy, określonymi w ust. 3-6. </w:t>
      </w:r>
    </w:p>
    <w:p w14:paraId="4E957CE0" w14:textId="34A8C7CA" w:rsidR="00D555BD" w:rsidRPr="002C7152" w:rsidRDefault="00D555BD" w:rsidP="00395610">
      <w:pPr>
        <w:widowControl/>
        <w:numPr>
          <w:ilvl w:val="0"/>
          <w:numId w:val="12"/>
        </w:numPr>
        <w:suppressAutoHyphens w:val="0"/>
        <w:autoSpaceDE w:val="0"/>
        <w:spacing w:line="276" w:lineRule="auto"/>
        <w:contextualSpacing/>
        <w:jc w:val="both"/>
        <w:rPr>
          <w:rFonts w:cs="Times New Roman"/>
          <w:kern w:val="3"/>
          <w:sz w:val="22"/>
          <w:szCs w:val="22"/>
          <w:lang w:val="x-none" w:eastAsia="ar-SA"/>
        </w:rPr>
      </w:pPr>
      <w:r w:rsidRPr="002C7152">
        <w:rPr>
          <w:rFonts w:cs="Times New Roman"/>
          <w:kern w:val="3"/>
          <w:sz w:val="22"/>
          <w:szCs w:val="22"/>
          <w:lang w:val="x-none" w:eastAsia="ar-SA"/>
        </w:rPr>
        <w:t xml:space="preserve">Strony ustalają, iż zgodnie z treścią art. 13 i 14 rozporządzenia Parlamentu Europejskiego </w:t>
      </w:r>
      <w:r w:rsidRPr="002C7152">
        <w:rPr>
          <w:rFonts w:cs="Times New Roman"/>
          <w:kern w:val="3"/>
          <w:sz w:val="22"/>
          <w:szCs w:val="22"/>
          <w:lang w:val="x-none" w:eastAsia="ar-SA"/>
        </w:rPr>
        <w:br/>
        <w:t xml:space="preserve">i Rady (UE) 2016/679 z 27.04.2016 r. w sprawie ochrony osób fizycznych w związku 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 </w:t>
      </w:r>
    </w:p>
    <w:p w14:paraId="57E46BE6" w14:textId="77777777" w:rsidR="00D555BD" w:rsidRPr="002C7152" w:rsidRDefault="00D555BD" w:rsidP="00395610">
      <w:pPr>
        <w:widowControl/>
        <w:numPr>
          <w:ilvl w:val="0"/>
          <w:numId w:val="12"/>
        </w:numPr>
        <w:suppressAutoHyphens w:val="0"/>
        <w:autoSpaceDE w:val="0"/>
        <w:spacing w:line="276" w:lineRule="auto"/>
        <w:contextualSpacing/>
        <w:jc w:val="both"/>
        <w:rPr>
          <w:rFonts w:cs="Times New Roman"/>
          <w:kern w:val="3"/>
          <w:sz w:val="22"/>
          <w:szCs w:val="22"/>
          <w:lang w:val="x-none" w:eastAsia="ar-SA"/>
        </w:rPr>
      </w:pPr>
      <w:r w:rsidRPr="002C7152">
        <w:rPr>
          <w:rFonts w:cs="Times New Roman"/>
          <w:kern w:val="3"/>
          <w:sz w:val="22"/>
          <w:szCs w:val="22"/>
          <w:lang w:val="x-none" w:eastAsia="ar-SA"/>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 </w:t>
      </w:r>
    </w:p>
    <w:p w14:paraId="710C3E2E" w14:textId="77777777" w:rsidR="00D555BD" w:rsidRPr="002C7152" w:rsidRDefault="00D555BD" w:rsidP="00395610">
      <w:pPr>
        <w:widowControl/>
        <w:numPr>
          <w:ilvl w:val="0"/>
          <w:numId w:val="12"/>
        </w:numPr>
        <w:suppressAutoHyphens w:val="0"/>
        <w:autoSpaceDE w:val="0"/>
        <w:spacing w:line="276" w:lineRule="auto"/>
        <w:contextualSpacing/>
        <w:jc w:val="both"/>
        <w:rPr>
          <w:rFonts w:cs="Times New Roman"/>
          <w:kern w:val="3"/>
          <w:sz w:val="22"/>
          <w:szCs w:val="22"/>
          <w:lang w:val="x-none" w:eastAsia="ar-SA"/>
        </w:rPr>
      </w:pPr>
      <w:r w:rsidRPr="002C7152">
        <w:rPr>
          <w:rFonts w:cs="Times New Roman"/>
          <w:kern w:val="3"/>
          <w:sz w:val="22"/>
          <w:szCs w:val="22"/>
          <w:lang w:val="x-none" w:eastAsia="ar-SA"/>
        </w:rPr>
        <w:t xml:space="preserve">Z Inspektorem Ochrony Danych Osobowych lub osobą odpowiedzialną za ochronę danych osobowych można kontaktować się: </w:t>
      </w:r>
    </w:p>
    <w:p w14:paraId="7DBA4C90" w14:textId="77777777" w:rsidR="00D555BD" w:rsidRPr="002C7152" w:rsidRDefault="00D555BD" w:rsidP="00395610">
      <w:pPr>
        <w:widowControl/>
        <w:numPr>
          <w:ilvl w:val="0"/>
          <w:numId w:val="13"/>
        </w:numPr>
        <w:suppressAutoHyphens w:val="0"/>
        <w:autoSpaceDE w:val="0"/>
        <w:spacing w:line="276" w:lineRule="auto"/>
        <w:ind w:left="709"/>
        <w:contextualSpacing/>
        <w:jc w:val="both"/>
        <w:rPr>
          <w:rFonts w:eastAsia="Times New Roman" w:cs="Times New Roman"/>
          <w:kern w:val="3"/>
          <w:sz w:val="22"/>
          <w:szCs w:val="22"/>
          <w:lang w:val="x-none"/>
        </w:rPr>
      </w:pPr>
      <w:r w:rsidRPr="002C7152">
        <w:rPr>
          <w:rFonts w:eastAsia="Times New Roman" w:cs="Times New Roman"/>
          <w:kern w:val="3"/>
          <w:sz w:val="22"/>
          <w:szCs w:val="22"/>
          <w:lang w:val="x-none"/>
        </w:rPr>
        <w:t>z ramienia Zamawiającego -  Inspektor Ochrony Danych</w:t>
      </w:r>
      <w:r w:rsidRPr="002C7152">
        <w:rPr>
          <w:rFonts w:eastAsia="Times New Roman" w:cs="Times New Roman"/>
          <w:kern w:val="3"/>
          <w:sz w:val="22"/>
          <w:szCs w:val="22"/>
        </w:rPr>
        <w:t xml:space="preserve"> Osobowych</w:t>
      </w:r>
      <w:r w:rsidRPr="002C7152">
        <w:rPr>
          <w:rFonts w:eastAsia="Times New Roman" w:cs="Times New Roman"/>
          <w:kern w:val="3"/>
          <w:sz w:val="22"/>
          <w:szCs w:val="22"/>
          <w:lang w:val="x-none"/>
        </w:rPr>
        <w:t xml:space="preserve">, e-mail: </w:t>
      </w:r>
      <w:hyperlink r:id="rId8" w:history="1">
        <w:r w:rsidRPr="002C7152">
          <w:rPr>
            <w:rFonts w:eastAsia="Times New Roman" w:cs="Times New Roman"/>
            <w:color w:val="0563C1"/>
            <w:kern w:val="3"/>
            <w:sz w:val="22"/>
            <w:szCs w:val="22"/>
            <w:u w:val="single"/>
            <w:lang w:val="x-none"/>
          </w:rPr>
          <w:t>iod</w:t>
        </w:r>
        <w:r w:rsidRPr="002C7152">
          <w:rPr>
            <w:rFonts w:eastAsia="Times New Roman" w:cs="Times New Roman"/>
            <w:color w:val="0563C1"/>
            <w:kern w:val="3"/>
            <w:sz w:val="22"/>
            <w:szCs w:val="22"/>
            <w:u w:val="single"/>
          </w:rPr>
          <w:t>o</w:t>
        </w:r>
        <w:r w:rsidRPr="002C7152">
          <w:rPr>
            <w:rFonts w:eastAsia="Times New Roman" w:cs="Times New Roman"/>
            <w:color w:val="0563C1"/>
            <w:kern w:val="3"/>
            <w:sz w:val="22"/>
            <w:szCs w:val="22"/>
            <w:u w:val="single"/>
            <w:lang w:val="x-none"/>
          </w:rPr>
          <w:t>@</w:t>
        </w:r>
        <w:r w:rsidRPr="002C7152">
          <w:rPr>
            <w:rFonts w:eastAsia="Times New Roman" w:cs="Times New Roman"/>
            <w:color w:val="0563C1"/>
            <w:kern w:val="3"/>
            <w:sz w:val="22"/>
            <w:szCs w:val="22"/>
            <w:u w:val="single"/>
          </w:rPr>
          <w:t>snzoz.lublin.pl</w:t>
        </w:r>
      </w:hyperlink>
      <w:r w:rsidRPr="002C7152">
        <w:rPr>
          <w:rFonts w:eastAsia="Times New Roman" w:cs="Times New Roman"/>
          <w:color w:val="0563C1"/>
          <w:kern w:val="3"/>
          <w:sz w:val="22"/>
          <w:szCs w:val="22"/>
          <w:u w:val="single"/>
        </w:rPr>
        <w:t xml:space="preserve"> </w:t>
      </w:r>
      <w:r w:rsidRPr="002C7152">
        <w:rPr>
          <w:rFonts w:eastAsia="Times New Roman" w:cs="Times New Roman"/>
          <w:kern w:val="3"/>
          <w:sz w:val="22"/>
          <w:szCs w:val="22"/>
          <w:lang w:val="x-none"/>
        </w:rPr>
        <w:t xml:space="preserve">lub listownie pod adresem: </w:t>
      </w:r>
      <w:r w:rsidRPr="002C7152">
        <w:rPr>
          <w:rFonts w:eastAsia="Times New Roman" w:cs="Times New Roman"/>
          <w:kern w:val="3"/>
          <w:sz w:val="22"/>
          <w:szCs w:val="22"/>
        </w:rPr>
        <w:t>ul. Abramowicka 2, 20-442 Lublin</w:t>
      </w:r>
      <w:r w:rsidRPr="002C7152">
        <w:rPr>
          <w:rFonts w:eastAsia="Times New Roman" w:cs="Times New Roman"/>
          <w:kern w:val="3"/>
          <w:sz w:val="22"/>
          <w:szCs w:val="22"/>
          <w:lang w:val="x-none"/>
        </w:rPr>
        <w:t xml:space="preserve">, z dopiskiem: „Inspektor Ochrony Danych”, </w:t>
      </w:r>
    </w:p>
    <w:p w14:paraId="6F183934" w14:textId="77777777" w:rsidR="00D555BD" w:rsidRPr="002C7152" w:rsidRDefault="00D555BD" w:rsidP="00395610">
      <w:pPr>
        <w:widowControl/>
        <w:numPr>
          <w:ilvl w:val="0"/>
          <w:numId w:val="13"/>
        </w:numPr>
        <w:suppressAutoHyphens w:val="0"/>
        <w:autoSpaceDE w:val="0"/>
        <w:spacing w:line="276" w:lineRule="auto"/>
        <w:ind w:left="709"/>
        <w:contextualSpacing/>
        <w:jc w:val="both"/>
        <w:rPr>
          <w:rFonts w:eastAsia="Times New Roman" w:cs="Times New Roman"/>
          <w:kern w:val="3"/>
          <w:sz w:val="22"/>
          <w:szCs w:val="22"/>
          <w:lang w:val="x-none"/>
        </w:rPr>
      </w:pPr>
      <w:r w:rsidRPr="002C7152">
        <w:rPr>
          <w:rFonts w:eastAsia="Times New Roman" w:cs="Times New Roman"/>
          <w:kern w:val="3"/>
          <w:sz w:val="22"/>
          <w:szCs w:val="22"/>
          <w:lang w:val="x-none"/>
        </w:rPr>
        <w:t>z ramienia Wykonawcy - …………………………………</w:t>
      </w:r>
    </w:p>
    <w:p w14:paraId="0F577AB4" w14:textId="77777777" w:rsidR="00D555BD" w:rsidRPr="002C7152" w:rsidRDefault="00D555BD" w:rsidP="00395610">
      <w:pPr>
        <w:widowControl/>
        <w:numPr>
          <w:ilvl w:val="0"/>
          <w:numId w:val="12"/>
        </w:numPr>
        <w:suppressAutoHyphens w:val="0"/>
        <w:autoSpaceDE w:val="0"/>
        <w:spacing w:line="276" w:lineRule="auto"/>
        <w:contextualSpacing/>
        <w:jc w:val="both"/>
        <w:rPr>
          <w:rFonts w:cs="Times New Roman"/>
          <w:kern w:val="3"/>
          <w:sz w:val="22"/>
          <w:szCs w:val="22"/>
          <w:lang w:val="x-none" w:eastAsia="ar-SA"/>
        </w:rPr>
      </w:pPr>
      <w:r w:rsidRPr="002C7152">
        <w:rPr>
          <w:rFonts w:eastAsia="Times New Roman" w:cs="Times New Roman"/>
          <w:kern w:val="3"/>
          <w:sz w:val="22"/>
          <w:szCs w:val="22"/>
          <w:lang w:val="x-none"/>
        </w:rPr>
        <w:t>P</w:t>
      </w:r>
      <w:r w:rsidRPr="002C7152">
        <w:rPr>
          <w:rFonts w:cs="Times New Roman"/>
          <w:kern w:val="3"/>
          <w:sz w:val="22"/>
          <w:szCs w:val="22"/>
          <w:lang w:val="x-none" w:eastAsia="ar-SA"/>
        </w:rPr>
        <w:t>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14:paraId="14E9311D" w14:textId="77777777" w:rsidR="001433AF" w:rsidRPr="002C7152" w:rsidRDefault="001433AF" w:rsidP="002C7152">
      <w:pPr>
        <w:pStyle w:val="Tekstpodstawowy"/>
        <w:spacing w:after="0" w:line="276" w:lineRule="auto"/>
        <w:ind w:left="180"/>
        <w:jc w:val="center"/>
        <w:rPr>
          <w:rFonts w:cs="Times New Roman"/>
          <w:b/>
          <w:sz w:val="22"/>
          <w:szCs w:val="22"/>
        </w:rPr>
      </w:pPr>
    </w:p>
    <w:p w14:paraId="627FFAC7" w14:textId="03B01FA3" w:rsidR="00C40D32" w:rsidRPr="002C7152" w:rsidRDefault="00C40D32" w:rsidP="002C7152">
      <w:pPr>
        <w:pStyle w:val="Tekstpodstawowy"/>
        <w:spacing w:after="0" w:line="276" w:lineRule="auto"/>
        <w:ind w:left="180"/>
        <w:jc w:val="center"/>
        <w:rPr>
          <w:rFonts w:cs="Times New Roman"/>
          <w:sz w:val="22"/>
          <w:szCs w:val="22"/>
        </w:rPr>
      </w:pPr>
      <w:r w:rsidRPr="002C7152">
        <w:rPr>
          <w:rFonts w:cs="Times New Roman"/>
          <w:b/>
          <w:sz w:val="22"/>
          <w:szCs w:val="22"/>
        </w:rPr>
        <w:t>§ 1</w:t>
      </w:r>
      <w:r w:rsidR="00C02ACC" w:rsidRPr="002C7152">
        <w:rPr>
          <w:rFonts w:cs="Times New Roman"/>
          <w:b/>
          <w:sz w:val="22"/>
          <w:szCs w:val="22"/>
        </w:rPr>
        <w:t>2</w:t>
      </w:r>
    </w:p>
    <w:p w14:paraId="62C49BA7" w14:textId="77777777" w:rsidR="00C40D32" w:rsidRPr="002C7152" w:rsidRDefault="00C40D32" w:rsidP="002C7152">
      <w:pPr>
        <w:pStyle w:val="Tekstpodstawowy"/>
        <w:spacing w:after="0" w:line="276" w:lineRule="auto"/>
        <w:jc w:val="both"/>
        <w:rPr>
          <w:rFonts w:cs="Times New Roman"/>
          <w:sz w:val="22"/>
          <w:szCs w:val="22"/>
        </w:rPr>
      </w:pPr>
      <w:r w:rsidRPr="002C7152">
        <w:rPr>
          <w:rFonts w:cs="Times New Roman"/>
          <w:sz w:val="22"/>
          <w:szCs w:val="22"/>
        </w:rPr>
        <w:t>Wszelkie pisma związane z realizacją niniejszej umowy uważa się za skutecznie doręczone w przypadku:</w:t>
      </w:r>
    </w:p>
    <w:p w14:paraId="0536CA4A" w14:textId="77777777" w:rsidR="00D77980" w:rsidRDefault="00C40D32" w:rsidP="00395610">
      <w:pPr>
        <w:pStyle w:val="Tekstpodstawowy"/>
        <w:numPr>
          <w:ilvl w:val="0"/>
          <w:numId w:val="31"/>
        </w:numPr>
        <w:spacing w:after="0" w:line="276" w:lineRule="auto"/>
        <w:ind w:left="426" w:hanging="426"/>
        <w:jc w:val="both"/>
        <w:rPr>
          <w:rFonts w:cs="Times New Roman"/>
          <w:sz w:val="22"/>
          <w:szCs w:val="22"/>
        </w:rPr>
      </w:pPr>
      <w:r w:rsidRPr="002C7152">
        <w:rPr>
          <w:rFonts w:cs="Times New Roman"/>
          <w:sz w:val="22"/>
          <w:szCs w:val="22"/>
        </w:rPr>
        <w:t>doręczenia osobistego;</w:t>
      </w:r>
    </w:p>
    <w:p w14:paraId="1E10C54C" w14:textId="2AF3FD3F" w:rsidR="00D77980" w:rsidRDefault="00C40D32" w:rsidP="00395610">
      <w:pPr>
        <w:pStyle w:val="Tekstpodstawowy"/>
        <w:numPr>
          <w:ilvl w:val="0"/>
          <w:numId w:val="31"/>
        </w:numPr>
        <w:spacing w:after="0" w:line="276" w:lineRule="auto"/>
        <w:ind w:left="426" w:hanging="426"/>
        <w:jc w:val="both"/>
        <w:rPr>
          <w:rFonts w:cs="Times New Roman"/>
          <w:sz w:val="22"/>
          <w:szCs w:val="22"/>
        </w:rPr>
      </w:pPr>
      <w:r w:rsidRPr="00D77980">
        <w:rPr>
          <w:rFonts w:cs="Times New Roman"/>
          <w:sz w:val="22"/>
          <w:szCs w:val="22"/>
        </w:rPr>
        <w:t>wysłania listem poleconym na adres strony wskazany w umowie</w:t>
      </w:r>
      <w:r w:rsidR="0051321C">
        <w:rPr>
          <w:rFonts w:cs="Times New Roman"/>
          <w:sz w:val="22"/>
          <w:szCs w:val="22"/>
        </w:rPr>
        <w:t xml:space="preserve"> – najpóźniej z upływem 14 dni od dnia </w:t>
      </w:r>
      <w:r w:rsidR="00507A12">
        <w:rPr>
          <w:rFonts w:cs="Times New Roman"/>
          <w:sz w:val="22"/>
          <w:szCs w:val="22"/>
        </w:rPr>
        <w:t xml:space="preserve">pierwszego </w:t>
      </w:r>
      <w:proofErr w:type="spellStart"/>
      <w:r w:rsidR="00507A12">
        <w:rPr>
          <w:rFonts w:cs="Times New Roman"/>
          <w:sz w:val="22"/>
          <w:szCs w:val="22"/>
        </w:rPr>
        <w:t>avizo</w:t>
      </w:r>
      <w:proofErr w:type="spellEnd"/>
      <w:r w:rsidRPr="00D77980">
        <w:rPr>
          <w:rFonts w:cs="Times New Roman"/>
          <w:sz w:val="22"/>
          <w:szCs w:val="22"/>
        </w:rPr>
        <w:t>;</w:t>
      </w:r>
    </w:p>
    <w:p w14:paraId="50358960" w14:textId="77777777" w:rsidR="00D77980" w:rsidRDefault="00C40D32" w:rsidP="00395610">
      <w:pPr>
        <w:pStyle w:val="Tekstpodstawowy"/>
        <w:numPr>
          <w:ilvl w:val="0"/>
          <w:numId w:val="31"/>
        </w:numPr>
        <w:spacing w:after="0" w:line="276" w:lineRule="auto"/>
        <w:ind w:left="426" w:hanging="426"/>
        <w:jc w:val="both"/>
        <w:rPr>
          <w:rFonts w:cs="Times New Roman"/>
          <w:sz w:val="22"/>
          <w:szCs w:val="22"/>
        </w:rPr>
      </w:pPr>
      <w:r w:rsidRPr="00D77980">
        <w:rPr>
          <w:rFonts w:cs="Times New Roman"/>
          <w:sz w:val="22"/>
          <w:szCs w:val="22"/>
        </w:rPr>
        <w:t xml:space="preserve">wysłania Zamawiającemu mailem na adres: </w:t>
      </w:r>
      <w:hyperlink r:id="rId9" w:history="1">
        <w:r w:rsidRPr="00D77980">
          <w:rPr>
            <w:rStyle w:val="Hipercze"/>
            <w:rFonts w:cs="Times New Roman"/>
            <w:sz w:val="22"/>
            <w:szCs w:val="22"/>
          </w:rPr>
          <w:t>sekretariat@snzoz.lublin.pl</w:t>
        </w:r>
      </w:hyperlink>
      <w:r w:rsidRPr="00D77980">
        <w:rPr>
          <w:rFonts w:cs="Times New Roman"/>
          <w:sz w:val="22"/>
          <w:szCs w:val="22"/>
        </w:rPr>
        <w:t xml:space="preserve"> ;</w:t>
      </w:r>
    </w:p>
    <w:p w14:paraId="0A4A6DFE" w14:textId="46DABA9A" w:rsidR="00C40D32" w:rsidRPr="00D77980" w:rsidRDefault="00C40D32" w:rsidP="00395610">
      <w:pPr>
        <w:pStyle w:val="Tekstpodstawowy"/>
        <w:numPr>
          <w:ilvl w:val="0"/>
          <w:numId w:val="31"/>
        </w:numPr>
        <w:spacing w:after="0" w:line="276" w:lineRule="auto"/>
        <w:ind w:left="426" w:hanging="426"/>
        <w:jc w:val="both"/>
        <w:rPr>
          <w:rFonts w:cs="Times New Roman"/>
          <w:sz w:val="22"/>
          <w:szCs w:val="22"/>
        </w:rPr>
      </w:pPr>
      <w:r w:rsidRPr="00D77980">
        <w:rPr>
          <w:rFonts w:cs="Times New Roman"/>
          <w:sz w:val="22"/>
          <w:szCs w:val="22"/>
        </w:rPr>
        <w:lastRenderedPageBreak/>
        <w:t xml:space="preserve">wysłania </w:t>
      </w:r>
      <w:r w:rsidRPr="00D77980">
        <w:rPr>
          <w:rFonts w:eastAsia="Times New Roman" w:cs="Times New Roman"/>
          <w:sz w:val="22"/>
          <w:szCs w:val="22"/>
        </w:rPr>
        <w:t>Przyjmującemu zamówienie</w:t>
      </w:r>
      <w:r w:rsidRPr="00D77980">
        <w:rPr>
          <w:rFonts w:cs="Times New Roman"/>
          <w:sz w:val="22"/>
          <w:szCs w:val="22"/>
        </w:rPr>
        <w:t xml:space="preserve"> e-mailem………………..</w:t>
      </w:r>
    </w:p>
    <w:p w14:paraId="1C846BAB" w14:textId="77777777" w:rsidR="001433AF" w:rsidRPr="002C7152" w:rsidRDefault="001433AF" w:rsidP="002C7152">
      <w:pPr>
        <w:pStyle w:val="Tekstpodstawowy"/>
        <w:spacing w:after="0" w:line="276" w:lineRule="auto"/>
        <w:jc w:val="center"/>
        <w:rPr>
          <w:rFonts w:cs="Times New Roman"/>
          <w:b/>
          <w:sz w:val="22"/>
          <w:szCs w:val="22"/>
        </w:rPr>
      </w:pPr>
    </w:p>
    <w:p w14:paraId="646A6B5C" w14:textId="071F3405" w:rsidR="00C40D32" w:rsidRPr="002C7152" w:rsidRDefault="00C40D32" w:rsidP="002C7152">
      <w:pPr>
        <w:pStyle w:val="Tekstpodstawowy"/>
        <w:spacing w:after="0" w:line="276" w:lineRule="auto"/>
        <w:jc w:val="center"/>
        <w:rPr>
          <w:rFonts w:cs="Times New Roman"/>
          <w:sz w:val="22"/>
          <w:szCs w:val="22"/>
        </w:rPr>
      </w:pPr>
      <w:r w:rsidRPr="002C7152">
        <w:rPr>
          <w:rFonts w:cs="Times New Roman"/>
          <w:b/>
          <w:sz w:val="22"/>
          <w:szCs w:val="22"/>
        </w:rPr>
        <w:t>§ 1</w:t>
      </w:r>
      <w:r w:rsidR="00C02ACC" w:rsidRPr="002C7152">
        <w:rPr>
          <w:rFonts w:cs="Times New Roman"/>
          <w:b/>
          <w:sz w:val="22"/>
          <w:szCs w:val="22"/>
        </w:rPr>
        <w:t>3</w:t>
      </w:r>
    </w:p>
    <w:p w14:paraId="61A58A34" w14:textId="77777777" w:rsidR="00C40D32" w:rsidRPr="002C7152" w:rsidRDefault="00C40D32" w:rsidP="00395610">
      <w:pPr>
        <w:pStyle w:val="Tekstpodstawowy"/>
        <w:numPr>
          <w:ilvl w:val="0"/>
          <w:numId w:val="23"/>
        </w:numPr>
        <w:spacing w:after="0" w:line="276" w:lineRule="auto"/>
        <w:ind w:left="284" w:hanging="284"/>
        <w:jc w:val="both"/>
        <w:rPr>
          <w:rFonts w:cs="Times New Roman"/>
          <w:sz w:val="22"/>
          <w:szCs w:val="22"/>
        </w:rPr>
      </w:pPr>
      <w:r w:rsidRPr="002C7152">
        <w:rPr>
          <w:rFonts w:cs="Times New Roman"/>
          <w:sz w:val="22"/>
          <w:szCs w:val="22"/>
        </w:rPr>
        <w:t>Wszelkie spory wynikłe z realizacji niniejszej umowy rozpatrywane będą przez właściwy rzeczowo Sąd w Lublinie.</w:t>
      </w:r>
    </w:p>
    <w:p w14:paraId="26B3C84E" w14:textId="531B5E1C" w:rsidR="00C40D32" w:rsidRPr="002C7152" w:rsidRDefault="00C40D32" w:rsidP="00395610">
      <w:pPr>
        <w:pStyle w:val="Tekstpodstawowy"/>
        <w:numPr>
          <w:ilvl w:val="0"/>
          <w:numId w:val="23"/>
        </w:numPr>
        <w:spacing w:after="0" w:line="276" w:lineRule="auto"/>
        <w:ind w:left="284" w:hanging="284"/>
        <w:jc w:val="both"/>
        <w:rPr>
          <w:rFonts w:cs="Times New Roman"/>
          <w:sz w:val="22"/>
          <w:szCs w:val="22"/>
        </w:rPr>
      </w:pPr>
      <w:r w:rsidRPr="002C7152">
        <w:rPr>
          <w:rFonts w:cs="Times New Roman"/>
          <w:sz w:val="22"/>
          <w:szCs w:val="22"/>
        </w:rPr>
        <w:t>W sprawach nieuregulowanych niniejszą umową stosuje się przepisy prawa powszechnie obowiązującego, w szczególności Kodeksu cywilnego</w:t>
      </w:r>
      <w:r w:rsidR="00C02ACC" w:rsidRPr="002C7152">
        <w:rPr>
          <w:rFonts w:cs="Times New Roman"/>
          <w:sz w:val="22"/>
          <w:szCs w:val="22"/>
        </w:rPr>
        <w:t>.</w:t>
      </w:r>
    </w:p>
    <w:p w14:paraId="25F3F6C3" w14:textId="77777777" w:rsidR="001433AF" w:rsidRPr="002C7152" w:rsidRDefault="001433AF" w:rsidP="002C7152">
      <w:pPr>
        <w:pStyle w:val="Tekstpodstawowy"/>
        <w:spacing w:after="0" w:line="276" w:lineRule="auto"/>
        <w:jc w:val="center"/>
        <w:rPr>
          <w:rFonts w:cs="Times New Roman"/>
          <w:b/>
          <w:sz w:val="22"/>
          <w:szCs w:val="22"/>
        </w:rPr>
      </w:pPr>
    </w:p>
    <w:p w14:paraId="5A1822E3" w14:textId="10BB19D0" w:rsidR="00C40D32" w:rsidRPr="002C7152" w:rsidRDefault="00C40D32" w:rsidP="002C7152">
      <w:pPr>
        <w:pStyle w:val="Tekstpodstawowy"/>
        <w:spacing w:after="0" w:line="276" w:lineRule="auto"/>
        <w:jc w:val="center"/>
        <w:rPr>
          <w:rFonts w:cs="Times New Roman"/>
          <w:sz w:val="22"/>
          <w:szCs w:val="22"/>
        </w:rPr>
      </w:pPr>
      <w:r w:rsidRPr="002C7152">
        <w:rPr>
          <w:rFonts w:cs="Times New Roman"/>
          <w:b/>
          <w:sz w:val="22"/>
          <w:szCs w:val="22"/>
        </w:rPr>
        <w:t>§ 1</w:t>
      </w:r>
      <w:r w:rsidR="00C02ACC" w:rsidRPr="002C7152">
        <w:rPr>
          <w:rFonts w:cs="Times New Roman"/>
          <w:b/>
          <w:sz w:val="22"/>
          <w:szCs w:val="22"/>
        </w:rPr>
        <w:t>4</w:t>
      </w:r>
    </w:p>
    <w:p w14:paraId="6AFF5466" w14:textId="77777777" w:rsidR="00C40D32" w:rsidRPr="002C7152" w:rsidRDefault="00C40D32" w:rsidP="002C7152">
      <w:pPr>
        <w:pStyle w:val="Tekstpodstawowy"/>
        <w:spacing w:after="0" w:line="276" w:lineRule="auto"/>
        <w:jc w:val="both"/>
        <w:rPr>
          <w:rFonts w:eastAsia="Times New Roman" w:cs="Times New Roman"/>
          <w:sz w:val="22"/>
          <w:szCs w:val="22"/>
        </w:rPr>
      </w:pPr>
      <w:r w:rsidRPr="002C7152">
        <w:rPr>
          <w:rFonts w:cs="Times New Roman"/>
          <w:sz w:val="22"/>
          <w:szCs w:val="22"/>
        </w:rPr>
        <w:t>Umowa została sporządzona w dwóch jednobrzmiących egzemplarzach, po jednym dla każdej ze stron.</w:t>
      </w:r>
    </w:p>
    <w:p w14:paraId="6055C982" w14:textId="77777777" w:rsidR="00C40D32" w:rsidRPr="002C7152" w:rsidRDefault="00C40D32" w:rsidP="002C7152">
      <w:pPr>
        <w:pStyle w:val="Tekstpodstawowy"/>
        <w:spacing w:after="0" w:line="276" w:lineRule="auto"/>
        <w:jc w:val="both"/>
        <w:rPr>
          <w:rFonts w:eastAsia="Times New Roman" w:cs="Times New Roman"/>
          <w:sz w:val="22"/>
          <w:szCs w:val="22"/>
        </w:rPr>
      </w:pPr>
    </w:p>
    <w:p w14:paraId="01021D39" w14:textId="77777777" w:rsidR="00F25564" w:rsidRPr="002C7152" w:rsidRDefault="00F25564" w:rsidP="002C7152">
      <w:pPr>
        <w:pStyle w:val="Tekstpodstawowy"/>
        <w:spacing w:after="0" w:line="276" w:lineRule="auto"/>
        <w:jc w:val="both"/>
        <w:rPr>
          <w:rFonts w:eastAsia="Times New Roman" w:cs="Times New Roman"/>
          <w:sz w:val="22"/>
          <w:szCs w:val="22"/>
        </w:rPr>
      </w:pPr>
    </w:p>
    <w:p w14:paraId="56207530" w14:textId="4D4F9489" w:rsidR="00C40D32" w:rsidRPr="002C7152" w:rsidRDefault="00C40D32" w:rsidP="002C7152">
      <w:pPr>
        <w:pStyle w:val="Tekstpodstawowy"/>
        <w:spacing w:after="0" w:line="276" w:lineRule="auto"/>
        <w:jc w:val="both"/>
        <w:rPr>
          <w:rFonts w:eastAsia="Times New Roman" w:cs="Times New Roman"/>
          <w:sz w:val="22"/>
          <w:szCs w:val="22"/>
        </w:rPr>
      </w:pPr>
      <w:r w:rsidRPr="002C7152">
        <w:rPr>
          <w:rFonts w:eastAsia="Times New Roman" w:cs="Times New Roman"/>
          <w:sz w:val="22"/>
          <w:szCs w:val="22"/>
        </w:rPr>
        <w:t>Załączniki:</w:t>
      </w:r>
    </w:p>
    <w:p w14:paraId="363CA108" w14:textId="266B284A" w:rsidR="00C40D32" w:rsidRPr="002C7152" w:rsidRDefault="00A515CE" w:rsidP="00395610">
      <w:pPr>
        <w:pStyle w:val="Tekstpodstawowy"/>
        <w:numPr>
          <w:ilvl w:val="0"/>
          <w:numId w:val="24"/>
        </w:numPr>
        <w:spacing w:after="0" w:line="276" w:lineRule="auto"/>
        <w:ind w:left="284" w:hanging="284"/>
        <w:jc w:val="both"/>
        <w:rPr>
          <w:rFonts w:eastAsia="Times New Roman" w:cs="Times New Roman"/>
          <w:sz w:val="22"/>
          <w:szCs w:val="22"/>
        </w:rPr>
      </w:pPr>
      <w:r w:rsidRPr="002C7152">
        <w:rPr>
          <w:rFonts w:eastAsia="Times New Roman" w:cs="Times New Roman"/>
          <w:kern w:val="0"/>
          <w:sz w:val="22"/>
          <w:szCs w:val="22"/>
          <w:lang w:eastAsia="pl-PL" w:bidi="ar-SA"/>
        </w:rPr>
        <w:t xml:space="preserve">Załącznik nr 1 - </w:t>
      </w:r>
      <w:r w:rsidR="002C7152">
        <w:rPr>
          <w:rFonts w:eastAsia="Times New Roman" w:cs="Times New Roman"/>
          <w:sz w:val="22"/>
          <w:szCs w:val="22"/>
        </w:rPr>
        <w:t>Oferta</w:t>
      </w:r>
    </w:p>
    <w:p w14:paraId="4EFA8DA4" w14:textId="1C39C482" w:rsidR="00C40D32" w:rsidRPr="002C7152" w:rsidRDefault="00A515CE" w:rsidP="00395610">
      <w:pPr>
        <w:pStyle w:val="Tekstpodstawowy"/>
        <w:numPr>
          <w:ilvl w:val="0"/>
          <w:numId w:val="24"/>
        </w:numPr>
        <w:spacing w:after="0" w:line="276" w:lineRule="auto"/>
        <w:ind w:left="284" w:hanging="284"/>
        <w:jc w:val="both"/>
        <w:rPr>
          <w:rFonts w:eastAsia="Times New Roman" w:cs="Times New Roman"/>
          <w:sz w:val="22"/>
          <w:szCs w:val="22"/>
        </w:rPr>
      </w:pPr>
      <w:r w:rsidRPr="002C7152">
        <w:rPr>
          <w:rFonts w:eastAsia="Times New Roman" w:cs="Times New Roman"/>
          <w:kern w:val="0"/>
          <w:sz w:val="22"/>
          <w:szCs w:val="22"/>
          <w:lang w:eastAsia="pl-PL" w:bidi="ar-SA"/>
        </w:rPr>
        <w:t xml:space="preserve">Załącznik nr 2 </w:t>
      </w:r>
      <w:r w:rsidR="002C7152">
        <w:rPr>
          <w:rFonts w:eastAsia="Times New Roman" w:cs="Times New Roman"/>
          <w:kern w:val="0"/>
          <w:sz w:val="22"/>
          <w:szCs w:val="22"/>
          <w:lang w:eastAsia="pl-PL" w:bidi="ar-SA"/>
        </w:rPr>
        <w:t>-</w:t>
      </w:r>
      <w:r w:rsidRPr="002C7152">
        <w:rPr>
          <w:rFonts w:eastAsia="Times New Roman" w:cs="Times New Roman"/>
          <w:kern w:val="0"/>
          <w:sz w:val="22"/>
          <w:szCs w:val="22"/>
          <w:lang w:eastAsia="pl-PL" w:bidi="ar-SA"/>
        </w:rPr>
        <w:t xml:space="preserve"> </w:t>
      </w:r>
      <w:r w:rsidR="001C360A" w:rsidRPr="002C7152">
        <w:rPr>
          <w:rFonts w:eastAsia="Times New Roman" w:cs="Times New Roman"/>
          <w:sz w:val="22"/>
          <w:szCs w:val="22"/>
        </w:rPr>
        <w:t>Karta czasu pracy</w:t>
      </w:r>
    </w:p>
    <w:p w14:paraId="7D18AF55" w14:textId="77777777" w:rsidR="00C40D32" w:rsidRPr="002C7152" w:rsidRDefault="00A515CE" w:rsidP="00395610">
      <w:pPr>
        <w:pStyle w:val="Tekstpodstawowy"/>
        <w:numPr>
          <w:ilvl w:val="0"/>
          <w:numId w:val="24"/>
        </w:numPr>
        <w:spacing w:after="0" w:line="276" w:lineRule="auto"/>
        <w:ind w:left="284" w:hanging="284"/>
        <w:jc w:val="both"/>
        <w:rPr>
          <w:rFonts w:cs="Times New Roman"/>
          <w:sz w:val="22"/>
          <w:szCs w:val="22"/>
        </w:rPr>
      </w:pPr>
      <w:r w:rsidRPr="002C7152">
        <w:rPr>
          <w:rFonts w:eastAsia="Times New Roman" w:cs="Times New Roman"/>
          <w:kern w:val="0"/>
          <w:sz w:val="22"/>
          <w:szCs w:val="22"/>
          <w:lang w:eastAsia="pl-PL" w:bidi="ar-SA"/>
        </w:rPr>
        <w:t xml:space="preserve">Załącznik nr 3 - </w:t>
      </w:r>
      <w:r w:rsidRPr="002C7152">
        <w:rPr>
          <w:rFonts w:eastAsia="Times New Roman" w:cs="Times New Roman"/>
          <w:sz w:val="22"/>
          <w:szCs w:val="22"/>
        </w:rPr>
        <w:t>U</w:t>
      </w:r>
      <w:r w:rsidR="00C40D32" w:rsidRPr="002C7152">
        <w:rPr>
          <w:rFonts w:eastAsia="Times New Roman" w:cs="Times New Roman"/>
          <w:sz w:val="22"/>
          <w:szCs w:val="22"/>
        </w:rPr>
        <w:t>mowa powierzenia przetwarzania danych osobowych</w:t>
      </w:r>
    </w:p>
    <w:p w14:paraId="449C6EF3" w14:textId="77777777" w:rsidR="00E1408B" w:rsidRDefault="00E1408B" w:rsidP="002C7152">
      <w:pPr>
        <w:pStyle w:val="Tekstpodstawowy"/>
        <w:spacing w:after="0" w:line="276" w:lineRule="auto"/>
        <w:jc w:val="both"/>
        <w:rPr>
          <w:rFonts w:cs="Times New Roman"/>
          <w:b/>
          <w:bCs/>
          <w:sz w:val="22"/>
          <w:szCs w:val="22"/>
        </w:rPr>
      </w:pPr>
    </w:p>
    <w:p w14:paraId="6C1B1B93" w14:textId="77777777" w:rsidR="00D77980" w:rsidRDefault="00D77980" w:rsidP="002C7152">
      <w:pPr>
        <w:pStyle w:val="Tekstpodstawowy"/>
        <w:spacing w:after="0" w:line="276" w:lineRule="auto"/>
        <w:jc w:val="both"/>
        <w:rPr>
          <w:rFonts w:cs="Times New Roman"/>
          <w:b/>
          <w:bCs/>
          <w:sz w:val="22"/>
          <w:szCs w:val="22"/>
        </w:rPr>
      </w:pPr>
    </w:p>
    <w:p w14:paraId="33584778" w14:textId="77777777" w:rsidR="00D77980" w:rsidRPr="002C7152" w:rsidRDefault="00D77980" w:rsidP="002C7152">
      <w:pPr>
        <w:pStyle w:val="Tekstpodstawowy"/>
        <w:spacing w:after="0" w:line="276" w:lineRule="auto"/>
        <w:jc w:val="both"/>
        <w:rPr>
          <w:rFonts w:cs="Times New Roman"/>
          <w:b/>
          <w:bCs/>
          <w:sz w:val="22"/>
          <w:szCs w:val="22"/>
        </w:rPr>
      </w:pPr>
    </w:p>
    <w:p w14:paraId="40593BB1" w14:textId="77777777" w:rsidR="00E1408B" w:rsidRPr="002C7152" w:rsidRDefault="00E1408B" w:rsidP="002C7152">
      <w:pPr>
        <w:pStyle w:val="Tekstpodstawowy"/>
        <w:spacing w:after="0" w:line="276" w:lineRule="auto"/>
        <w:jc w:val="center"/>
        <w:rPr>
          <w:rFonts w:cs="Times New Roman"/>
          <w:b/>
          <w:bCs/>
          <w:sz w:val="22"/>
          <w:szCs w:val="22"/>
        </w:rPr>
      </w:pPr>
      <w:r w:rsidRPr="002C7152">
        <w:rPr>
          <w:rFonts w:eastAsia="Times New Roman" w:cs="Times New Roman"/>
          <w:b/>
          <w:bCs/>
          <w:sz w:val="22"/>
          <w:szCs w:val="22"/>
        </w:rPr>
        <w:t xml:space="preserve">ZAMAWIAJĄCY                                                </w:t>
      </w:r>
      <w:r w:rsidR="000B391C" w:rsidRPr="002C7152">
        <w:rPr>
          <w:rFonts w:eastAsia="Times New Roman" w:cs="Times New Roman"/>
          <w:b/>
          <w:bCs/>
          <w:sz w:val="22"/>
          <w:szCs w:val="22"/>
        </w:rPr>
        <w:t>PRZYJMUJĄCY ZAMÓWIENIE</w:t>
      </w:r>
    </w:p>
    <w:p w14:paraId="3A53BFDB" w14:textId="77777777" w:rsidR="00E1408B" w:rsidRPr="002C7152" w:rsidRDefault="00E1408B" w:rsidP="002C7152">
      <w:pPr>
        <w:pStyle w:val="Tekstpodstawowy"/>
        <w:spacing w:after="0" w:line="276" w:lineRule="auto"/>
        <w:jc w:val="center"/>
        <w:rPr>
          <w:rFonts w:cs="Times New Roman"/>
          <w:b/>
          <w:bCs/>
          <w:sz w:val="22"/>
          <w:szCs w:val="22"/>
        </w:rPr>
      </w:pPr>
    </w:p>
    <w:p w14:paraId="3D807DF0" w14:textId="293D16E8" w:rsidR="00E1408B" w:rsidRPr="002C7152" w:rsidRDefault="00E1408B" w:rsidP="002C7152">
      <w:pPr>
        <w:pStyle w:val="Tekstpodstawowy"/>
        <w:spacing w:after="0" w:line="276" w:lineRule="auto"/>
        <w:jc w:val="center"/>
        <w:rPr>
          <w:rFonts w:eastAsia="Times New Roman" w:cs="Times New Roman"/>
          <w:b/>
          <w:bCs/>
          <w:sz w:val="22"/>
          <w:szCs w:val="22"/>
        </w:rPr>
      </w:pPr>
    </w:p>
    <w:tbl>
      <w:tblPr>
        <w:tblW w:w="16920" w:type="dxa"/>
        <w:tblCellMar>
          <w:left w:w="70" w:type="dxa"/>
          <w:right w:w="70" w:type="dxa"/>
        </w:tblCellMar>
        <w:tblLook w:val="04A0" w:firstRow="1" w:lastRow="0" w:firstColumn="1" w:lastColumn="0" w:noHBand="0" w:noVBand="1"/>
      </w:tblPr>
      <w:tblGrid>
        <w:gridCol w:w="1626"/>
        <w:gridCol w:w="1705"/>
        <w:gridCol w:w="1705"/>
        <w:gridCol w:w="2060"/>
        <w:gridCol w:w="1780"/>
        <w:gridCol w:w="1540"/>
        <w:gridCol w:w="1300"/>
        <w:gridCol w:w="1301"/>
        <w:gridCol w:w="1301"/>
        <w:gridCol w:w="1301"/>
        <w:gridCol w:w="1301"/>
      </w:tblGrid>
      <w:tr w:rsidR="00FB13C3" w:rsidRPr="002C7152" w14:paraId="4CFA6A36" w14:textId="77777777" w:rsidTr="00FB13C3">
        <w:trPr>
          <w:gridAfter w:val="5"/>
          <w:wAfter w:w="6504" w:type="dxa"/>
          <w:trHeight w:val="312"/>
        </w:trPr>
        <w:tc>
          <w:tcPr>
            <w:tcW w:w="10416" w:type="dxa"/>
            <w:gridSpan w:val="6"/>
            <w:noWrap/>
            <w:vAlign w:val="bottom"/>
          </w:tcPr>
          <w:p w14:paraId="2D6322E9" w14:textId="77777777" w:rsidR="00501D3B" w:rsidRPr="002C7152" w:rsidRDefault="00501D3B" w:rsidP="002C7152">
            <w:pPr>
              <w:spacing w:line="276" w:lineRule="auto"/>
              <w:jc w:val="right"/>
              <w:rPr>
                <w:rFonts w:eastAsia="Times New Roman" w:cs="Times New Roman"/>
                <w:color w:val="000000"/>
                <w:sz w:val="22"/>
                <w:szCs w:val="22"/>
                <w:lang w:eastAsia="pl-PL"/>
              </w:rPr>
            </w:pPr>
          </w:p>
          <w:p w14:paraId="4DE9329A" w14:textId="77777777" w:rsidR="00501D3B" w:rsidRPr="002C7152" w:rsidRDefault="00501D3B" w:rsidP="002C7152">
            <w:pPr>
              <w:spacing w:line="276" w:lineRule="auto"/>
              <w:jc w:val="right"/>
              <w:rPr>
                <w:rFonts w:eastAsia="Times New Roman" w:cs="Times New Roman"/>
                <w:color w:val="000000"/>
                <w:sz w:val="22"/>
                <w:szCs w:val="22"/>
                <w:lang w:eastAsia="pl-PL"/>
              </w:rPr>
            </w:pPr>
          </w:p>
          <w:p w14:paraId="6E90E0E6" w14:textId="77777777" w:rsidR="00501D3B" w:rsidRPr="002C7152" w:rsidRDefault="00501D3B" w:rsidP="002C7152">
            <w:pPr>
              <w:spacing w:line="276" w:lineRule="auto"/>
              <w:jc w:val="right"/>
              <w:rPr>
                <w:rFonts w:eastAsia="Times New Roman" w:cs="Times New Roman"/>
                <w:color w:val="000000"/>
                <w:sz w:val="22"/>
                <w:szCs w:val="22"/>
                <w:lang w:eastAsia="pl-PL"/>
              </w:rPr>
            </w:pPr>
          </w:p>
          <w:p w14:paraId="69ED5958" w14:textId="77777777" w:rsidR="00501D3B" w:rsidRPr="002C7152" w:rsidRDefault="00501D3B" w:rsidP="002C7152">
            <w:pPr>
              <w:spacing w:line="276" w:lineRule="auto"/>
              <w:jc w:val="right"/>
              <w:rPr>
                <w:rFonts w:eastAsia="Times New Roman" w:cs="Times New Roman"/>
                <w:color w:val="000000"/>
                <w:sz w:val="22"/>
                <w:szCs w:val="22"/>
                <w:lang w:eastAsia="pl-PL"/>
              </w:rPr>
            </w:pPr>
          </w:p>
          <w:p w14:paraId="23062353" w14:textId="77777777" w:rsidR="00501D3B" w:rsidRPr="002C7152" w:rsidRDefault="00501D3B" w:rsidP="002C7152">
            <w:pPr>
              <w:spacing w:line="276" w:lineRule="auto"/>
              <w:jc w:val="right"/>
              <w:rPr>
                <w:rFonts w:eastAsia="Times New Roman" w:cs="Times New Roman"/>
                <w:color w:val="000000"/>
                <w:sz w:val="22"/>
                <w:szCs w:val="22"/>
                <w:lang w:eastAsia="pl-PL"/>
              </w:rPr>
            </w:pPr>
          </w:p>
          <w:p w14:paraId="543237E0" w14:textId="77777777" w:rsidR="00501D3B" w:rsidRPr="002C7152" w:rsidRDefault="00501D3B" w:rsidP="002C7152">
            <w:pPr>
              <w:spacing w:line="276" w:lineRule="auto"/>
              <w:jc w:val="right"/>
              <w:rPr>
                <w:rFonts w:eastAsia="Times New Roman" w:cs="Times New Roman"/>
                <w:color w:val="000000"/>
                <w:sz w:val="22"/>
                <w:szCs w:val="22"/>
                <w:lang w:eastAsia="pl-PL"/>
              </w:rPr>
            </w:pPr>
          </w:p>
          <w:p w14:paraId="149D0C03" w14:textId="77777777" w:rsidR="00501D3B" w:rsidRPr="002C7152" w:rsidRDefault="00501D3B" w:rsidP="002C7152">
            <w:pPr>
              <w:spacing w:line="276" w:lineRule="auto"/>
              <w:jc w:val="right"/>
              <w:rPr>
                <w:rFonts w:eastAsia="Times New Roman" w:cs="Times New Roman"/>
                <w:color w:val="000000"/>
                <w:sz w:val="22"/>
                <w:szCs w:val="22"/>
                <w:lang w:eastAsia="pl-PL"/>
              </w:rPr>
            </w:pPr>
          </w:p>
          <w:p w14:paraId="77366C2A" w14:textId="77777777" w:rsidR="00501D3B" w:rsidRPr="002C7152" w:rsidRDefault="00501D3B" w:rsidP="002C7152">
            <w:pPr>
              <w:spacing w:line="276" w:lineRule="auto"/>
              <w:jc w:val="right"/>
              <w:rPr>
                <w:rFonts w:eastAsia="Times New Roman" w:cs="Times New Roman"/>
                <w:color w:val="000000"/>
                <w:sz w:val="22"/>
                <w:szCs w:val="22"/>
                <w:lang w:eastAsia="pl-PL"/>
              </w:rPr>
            </w:pPr>
          </w:p>
          <w:p w14:paraId="28B3F74F" w14:textId="77777777" w:rsidR="00501D3B" w:rsidRPr="002C7152" w:rsidRDefault="00501D3B" w:rsidP="002C7152">
            <w:pPr>
              <w:spacing w:line="276" w:lineRule="auto"/>
              <w:jc w:val="right"/>
              <w:rPr>
                <w:rFonts w:eastAsia="Times New Roman" w:cs="Times New Roman"/>
                <w:color w:val="000000"/>
                <w:sz w:val="22"/>
                <w:szCs w:val="22"/>
                <w:lang w:eastAsia="pl-PL"/>
              </w:rPr>
            </w:pPr>
          </w:p>
          <w:p w14:paraId="37886E53" w14:textId="77777777" w:rsidR="00501D3B" w:rsidRPr="002C7152" w:rsidRDefault="00501D3B" w:rsidP="002C7152">
            <w:pPr>
              <w:spacing w:line="276" w:lineRule="auto"/>
              <w:jc w:val="right"/>
              <w:rPr>
                <w:rFonts w:eastAsia="Times New Roman" w:cs="Times New Roman"/>
                <w:color w:val="000000"/>
                <w:sz w:val="22"/>
                <w:szCs w:val="22"/>
                <w:lang w:eastAsia="pl-PL"/>
              </w:rPr>
            </w:pPr>
          </w:p>
          <w:p w14:paraId="18DA8CF7" w14:textId="77777777" w:rsidR="00501D3B" w:rsidRPr="002C7152" w:rsidRDefault="00501D3B" w:rsidP="002C7152">
            <w:pPr>
              <w:spacing w:line="276" w:lineRule="auto"/>
              <w:jc w:val="right"/>
              <w:rPr>
                <w:rFonts w:eastAsia="Times New Roman" w:cs="Times New Roman"/>
                <w:color w:val="000000"/>
                <w:sz w:val="22"/>
                <w:szCs w:val="22"/>
                <w:lang w:eastAsia="pl-PL"/>
              </w:rPr>
            </w:pPr>
          </w:p>
          <w:p w14:paraId="31FC7EFE" w14:textId="77777777" w:rsidR="00501D3B" w:rsidRPr="002C7152" w:rsidRDefault="00501D3B" w:rsidP="002C7152">
            <w:pPr>
              <w:spacing w:line="276" w:lineRule="auto"/>
              <w:jc w:val="right"/>
              <w:rPr>
                <w:rFonts w:eastAsia="Times New Roman" w:cs="Times New Roman"/>
                <w:color w:val="000000"/>
                <w:sz w:val="22"/>
                <w:szCs w:val="22"/>
                <w:lang w:eastAsia="pl-PL"/>
              </w:rPr>
            </w:pPr>
          </w:p>
          <w:p w14:paraId="31AE86F4" w14:textId="77777777" w:rsidR="00501D3B" w:rsidRPr="002C7152" w:rsidRDefault="00501D3B" w:rsidP="002C7152">
            <w:pPr>
              <w:spacing w:line="276" w:lineRule="auto"/>
              <w:jc w:val="right"/>
              <w:rPr>
                <w:rFonts w:eastAsia="Times New Roman" w:cs="Times New Roman"/>
                <w:color w:val="000000"/>
                <w:sz w:val="22"/>
                <w:szCs w:val="22"/>
                <w:lang w:eastAsia="pl-PL"/>
              </w:rPr>
            </w:pPr>
          </w:p>
          <w:p w14:paraId="27A9EE03" w14:textId="77777777" w:rsidR="00501D3B" w:rsidRPr="002C7152" w:rsidRDefault="00501D3B" w:rsidP="002C7152">
            <w:pPr>
              <w:spacing w:line="276" w:lineRule="auto"/>
              <w:jc w:val="right"/>
              <w:rPr>
                <w:rFonts w:eastAsia="Times New Roman" w:cs="Times New Roman"/>
                <w:color w:val="000000"/>
                <w:sz w:val="22"/>
                <w:szCs w:val="22"/>
                <w:lang w:eastAsia="pl-PL"/>
              </w:rPr>
            </w:pPr>
          </w:p>
          <w:p w14:paraId="0FF3DE3A" w14:textId="77777777" w:rsidR="00501D3B" w:rsidRPr="002C7152" w:rsidRDefault="00501D3B" w:rsidP="002C7152">
            <w:pPr>
              <w:spacing w:line="276" w:lineRule="auto"/>
              <w:jc w:val="right"/>
              <w:rPr>
                <w:rFonts w:eastAsia="Times New Roman" w:cs="Times New Roman"/>
                <w:color w:val="000000"/>
                <w:sz w:val="22"/>
                <w:szCs w:val="22"/>
                <w:lang w:eastAsia="pl-PL"/>
              </w:rPr>
            </w:pPr>
          </w:p>
          <w:p w14:paraId="0F8FB0DC" w14:textId="77777777" w:rsidR="00501D3B" w:rsidRPr="002C7152" w:rsidRDefault="00501D3B" w:rsidP="002C7152">
            <w:pPr>
              <w:spacing w:line="276" w:lineRule="auto"/>
              <w:jc w:val="right"/>
              <w:rPr>
                <w:rFonts w:eastAsia="Times New Roman" w:cs="Times New Roman"/>
                <w:color w:val="000000"/>
                <w:sz w:val="22"/>
                <w:szCs w:val="22"/>
                <w:lang w:eastAsia="pl-PL"/>
              </w:rPr>
            </w:pPr>
          </w:p>
          <w:p w14:paraId="77BC754F" w14:textId="77777777" w:rsidR="00501D3B" w:rsidRPr="002C7152" w:rsidRDefault="00501D3B" w:rsidP="002C7152">
            <w:pPr>
              <w:spacing w:line="276" w:lineRule="auto"/>
              <w:jc w:val="right"/>
              <w:rPr>
                <w:rFonts w:eastAsia="Times New Roman" w:cs="Times New Roman"/>
                <w:color w:val="000000"/>
                <w:sz w:val="22"/>
                <w:szCs w:val="22"/>
                <w:lang w:eastAsia="pl-PL"/>
              </w:rPr>
            </w:pPr>
          </w:p>
          <w:p w14:paraId="467873C8" w14:textId="77777777" w:rsidR="00501D3B" w:rsidRPr="002C7152" w:rsidRDefault="00501D3B" w:rsidP="002C7152">
            <w:pPr>
              <w:spacing w:line="276" w:lineRule="auto"/>
              <w:jc w:val="right"/>
              <w:rPr>
                <w:rFonts w:eastAsia="Times New Roman" w:cs="Times New Roman"/>
                <w:color w:val="000000"/>
                <w:sz w:val="22"/>
                <w:szCs w:val="22"/>
                <w:lang w:eastAsia="pl-PL"/>
              </w:rPr>
            </w:pPr>
          </w:p>
          <w:p w14:paraId="540AFC2C" w14:textId="77777777" w:rsidR="00501D3B" w:rsidRPr="002C7152" w:rsidRDefault="00501D3B" w:rsidP="002C7152">
            <w:pPr>
              <w:spacing w:line="276" w:lineRule="auto"/>
              <w:jc w:val="right"/>
              <w:rPr>
                <w:rFonts w:eastAsia="Times New Roman" w:cs="Times New Roman"/>
                <w:color w:val="000000"/>
                <w:sz w:val="22"/>
                <w:szCs w:val="22"/>
                <w:lang w:eastAsia="pl-PL"/>
              </w:rPr>
            </w:pPr>
          </w:p>
          <w:p w14:paraId="7C57DB96" w14:textId="77777777" w:rsidR="00501D3B" w:rsidRPr="002C7152" w:rsidRDefault="00501D3B" w:rsidP="002C7152">
            <w:pPr>
              <w:spacing w:line="276" w:lineRule="auto"/>
              <w:jc w:val="right"/>
              <w:rPr>
                <w:rFonts w:eastAsia="Times New Roman" w:cs="Times New Roman"/>
                <w:color w:val="000000"/>
                <w:sz w:val="22"/>
                <w:szCs w:val="22"/>
                <w:lang w:eastAsia="pl-PL"/>
              </w:rPr>
            </w:pPr>
          </w:p>
          <w:p w14:paraId="1FA24AEA" w14:textId="77777777" w:rsidR="00501D3B" w:rsidRPr="002C7152" w:rsidRDefault="00501D3B" w:rsidP="002C7152">
            <w:pPr>
              <w:spacing w:line="276" w:lineRule="auto"/>
              <w:jc w:val="right"/>
              <w:rPr>
                <w:rFonts w:eastAsia="Times New Roman" w:cs="Times New Roman"/>
                <w:color w:val="000000"/>
                <w:sz w:val="22"/>
                <w:szCs w:val="22"/>
                <w:lang w:eastAsia="pl-PL"/>
              </w:rPr>
            </w:pPr>
          </w:p>
          <w:p w14:paraId="248B67E3" w14:textId="77777777" w:rsidR="00501D3B" w:rsidRDefault="00501D3B" w:rsidP="002C7152">
            <w:pPr>
              <w:spacing w:line="276" w:lineRule="auto"/>
              <w:jc w:val="right"/>
              <w:rPr>
                <w:rFonts w:eastAsia="Times New Roman" w:cs="Times New Roman"/>
                <w:color w:val="000000"/>
                <w:sz w:val="22"/>
                <w:szCs w:val="22"/>
                <w:lang w:eastAsia="pl-PL"/>
              </w:rPr>
            </w:pPr>
          </w:p>
          <w:p w14:paraId="49FD7A16" w14:textId="77777777" w:rsidR="00395610" w:rsidRDefault="00395610" w:rsidP="002C7152">
            <w:pPr>
              <w:spacing w:line="276" w:lineRule="auto"/>
              <w:jc w:val="right"/>
              <w:rPr>
                <w:rFonts w:eastAsia="Times New Roman" w:cs="Times New Roman"/>
                <w:color w:val="000000"/>
                <w:sz w:val="22"/>
                <w:szCs w:val="22"/>
                <w:lang w:eastAsia="pl-PL"/>
              </w:rPr>
            </w:pPr>
          </w:p>
          <w:p w14:paraId="16EC9490" w14:textId="77777777" w:rsidR="00395610" w:rsidRDefault="00395610" w:rsidP="002C7152">
            <w:pPr>
              <w:spacing w:line="276" w:lineRule="auto"/>
              <w:jc w:val="right"/>
              <w:rPr>
                <w:rFonts w:eastAsia="Times New Roman" w:cs="Times New Roman"/>
                <w:color w:val="000000"/>
                <w:sz w:val="22"/>
                <w:szCs w:val="22"/>
                <w:lang w:eastAsia="pl-PL"/>
              </w:rPr>
            </w:pPr>
          </w:p>
          <w:p w14:paraId="22AE703D" w14:textId="77777777" w:rsidR="00395610" w:rsidRDefault="00395610" w:rsidP="002C7152">
            <w:pPr>
              <w:spacing w:line="276" w:lineRule="auto"/>
              <w:jc w:val="right"/>
              <w:rPr>
                <w:rFonts w:eastAsia="Times New Roman" w:cs="Times New Roman"/>
                <w:color w:val="000000"/>
                <w:sz w:val="22"/>
                <w:szCs w:val="22"/>
                <w:lang w:eastAsia="pl-PL"/>
              </w:rPr>
            </w:pPr>
          </w:p>
          <w:p w14:paraId="44875FAC" w14:textId="77777777" w:rsidR="00395610" w:rsidRDefault="00395610" w:rsidP="002C7152">
            <w:pPr>
              <w:spacing w:line="276" w:lineRule="auto"/>
              <w:jc w:val="right"/>
              <w:rPr>
                <w:rFonts w:eastAsia="Times New Roman" w:cs="Times New Roman"/>
                <w:color w:val="000000"/>
                <w:sz w:val="22"/>
                <w:szCs w:val="22"/>
                <w:lang w:eastAsia="pl-PL"/>
              </w:rPr>
            </w:pPr>
          </w:p>
          <w:p w14:paraId="5170F9CD" w14:textId="77777777" w:rsidR="00395610" w:rsidRDefault="00395610" w:rsidP="002C7152">
            <w:pPr>
              <w:spacing w:line="276" w:lineRule="auto"/>
              <w:jc w:val="right"/>
              <w:rPr>
                <w:rFonts w:eastAsia="Times New Roman" w:cs="Times New Roman"/>
                <w:color w:val="000000"/>
                <w:sz w:val="22"/>
                <w:szCs w:val="22"/>
                <w:lang w:eastAsia="pl-PL"/>
              </w:rPr>
            </w:pPr>
          </w:p>
          <w:p w14:paraId="1451E085" w14:textId="77777777" w:rsidR="00395610" w:rsidRDefault="00395610" w:rsidP="002C7152">
            <w:pPr>
              <w:spacing w:line="276" w:lineRule="auto"/>
              <w:jc w:val="right"/>
              <w:rPr>
                <w:rFonts w:eastAsia="Times New Roman" w:cs="Times New Roman"/>
                <w:color w:val="000000"/>
                <w:sz w:val="22"/>
                <w:szCs w:val="22"/>
                <w:lang w:eastAsia="pl-PL"/>
              </w:rPr>
            </w:pPr>
          </w:p>
          <w:p w14:paraId="54D3D792" w14:textId="77777777" w:rsidR="00395610" w:rsidRDefault="00395610" w:rsidP="002C7152">
            <w:pPr>
              <w:spacing w:line="276" w:lineRule="auto"/>
              <w:jc w:val="right"/>
              <w:rPr>
                <w:rFonts w:eastAsia="Times New Roman" w:cs="Times New Roman"/>
                <w:color w:val="000000"/>
                <w:sz w:val="22"/>
                <w:szCs w:val="22"/>
                <w:lang w:eastAsia="pl-PL"/>
              </w:rPr>
            </w:pPr>
          </w:p>
          <w:p w14:paraId="0B0EC108" w14:textId="77777777" w:rsidR="00395610" w:rsidRDefault="00395610" w:rsidP="002C7152">
            <w:pPr>
              <w:spacing w:line="276" w:lineRule="auto"/>
              <w:jc w:val="right"/>
              <w:rPr>
                <w:rFonts w:eastAsia="Times New Roman" w:cs="Times New Roman"/>
                <w:color w:val="000000"/>
                <w:sz w:val="22"/>
                <w:szCs w:val="22"/>
                <w:lang w:eastAsia="pl-PL"/>
              </w:rPr>
            </w:pPr>
          </w:p>
          <w:p w14:paraId="0F2571E2" w14:textId="77777777" w:rsidR="00395610" w:rsidRPr="002C7152" w:rsidRDefault="00395610" w:rsidP="002C7152">
            <w:pPr>
              <w:spacing w:line="276" w:lineRule="auto"/>
              <w:jc w:val="right"/>
              <w:rPr>
                <w:rFonts w:eastAsia="Times New Roman" w:cs="Times New Roman"/>
                <w:color w:val="000000"/>
                <w:sz w:val="22"/>
                <w:szCs w:val="22"/>
                <w:lang w:eastAsia="pl-PL"/>
              </w:rPr>
            </w:pPr>
          </w:p>
          <w:p w14:paraId="1FA16998" w14:textId="77777777" w:rsidR="00501D3B" w:rsidRPr="002C7152" w:rsidRDefault="00501D3B" w:rsidP="002C7152">
            <w:pPr>
              <w:spacing w:line="276" w:lineRule="auto"/>
              <w:jc w:val="right"/>
              <w:rPr>
                <w:rFonts w:eastAsia="Times New Roman" w:cs="Times New Roman"/>
                <w:color w:val="000000"/>
                <w:sz w:val="22"/>
                <w:szCs w:val="22"/>
                <w:lang w:eastAsia="pl-PL"/>
              </w:rPr>
            </w:pPr>
          </w:p>
          <w:p w14:paraId="18E045BE" w14:textId="77777777" w:rsidR="00501D3B" w:rsidRPr="002C7152" w:rsidRDefault="00501D3B" w:rsidP="002C7152">
            <w:pPr>
              <w:spacing w:line="276" w:lineRule="auto"/>
              <w:jc w:val="right"/>
              <w:rPr>
                <w:rFonts w:eastAsia="Times New Roman" w:cs="Times New Roman"/>
                <w:color w:val="000000"/>
                <w:sz w:val="22"/>
                <w:szCs w:val="22"/>
                <w:lang w:eastAsia="pl-PL"/>
              </w:rPr>
            </w:pPr>
          </w:p>
          <w:p w14:paraId="418842AB" w14:textId="77777777" w:rsidR="00501D3B" w:rsidRPr="002C7152" w:rsidRDefault="00501D3B" w:rsidP="002C7152">
            <w:pPr>
              <w:spacing w:line="276" w:lineRule="auto"/>
              <w:jc w:val="right"/>
              <w:rPr>
                <w:rFonts w:eastAsia="Times New Roman" w:cs="Times New Roman"/>
                <w:color w:val="000000"/>
                <w:sz w:val="22"/>
                <w:szCs w:val="22"/>
                <w:lang w:eastAsia="pl-PL"/>
              </w:rPr>
            </w:pPr>
          </w:p>
          <w:p w14:paraId="6B56B9E4" w14:textId="7B55575F" w:rsidR="00FB13C3" w:rsidRPr="002C7152" w:rsidRDefault="00FB13C3" w:rsidP="002C7152">
            <w:pPr>
              <w:spacing w:line="276" w:lineRule="auto"/>
              <w:jc w:val="right"/>
              <w:rPr>
                <w:rFonts w:eastAsia="Times New Roman" w:cs="Times New Roman"/>
                <w:color w:val="000000"/>
                <w:kern w:val="2"/>
                <w:sz w:val="22"/>
                <w:szCs w:val="22"/>
                <w:lang w:eastAsia="pl-PL"/>
              </w:rPr>
            </w:pPr>
            <w:r w:rsidRPr="002C7152">
              <w:rPr>
                <w:rFonts w:eastAsia="Times New Roman" w:cs="Times New Roman"/>
                <w:color w:val="000000"/>
                <w:sz w:val="22"/>
                <w:szCs w:val="22"/>
                <w:lang w:eastAsia="pl-PL"/>
              </w:rPr>
              <w:t xml:space="preserve">Załącznik Nr 2 do umowy </w:t>
            </w:r>
          </w:p>
          <w:p w14:paraId="79264A39" w14:textId="77777777" w:rsidR="00FB13C3" w:rsidRPr="002C7152" w:rsidRDefault="00FB13C3" w:rsidP="002C7152">
            <w:pPr>
              <w:spacing w:line="276" w:lineRule="auto"/>
              <w:rPr>
                <w:rFonts w:eastAsia="Times New Roman" w:cs="Times New Roman"/>
                <w:color w:val="000000"/>
                <w:sz w:val="22"/>
                <w:szCs w:val="22"/>
                <w:lang w:eastAsia="pl-PL"/>
              </w:rPr>
            </w:pPr>
          </w:p>
        </w:tc>
      </w:tr>
      <w:tr w:rsidR="00FB13C3" w:rsidRPr="002C7152" w14:paraId="10CE3353" w14:textId="77777777" w:rsidTr="00FB13C3">
        <w:trPr>
          <w:gridAfter w:val="5"/>
          <w:wAfter w:w="6504" w:type="dxa"/>
          <w:trHeight w:val="312"/>
        </w:trPr>
        <w:tc>
          <w:tcPr>
            <w:tcW w:w="5036" w:type="dxa"/>
            <w:gridSpan w:val="3"/>
            <w:noWrap/>
            <w:vAlign w:val="bottom"/>
            <w:hideMark/>
          </w:tcPr>
          <w:p w14:paraId="3DC97D0C"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lastRenderedPageBreak/>
              <w:t xml:space="preserve"> …………………………………………………………. </w:t>
            </w:r>
          </w:p>
        </w:tc>
        <w:tc>
          <w:tcPr>
            <w:tcW w:w="2060" w:type="dxa"/>
            <w:noWrap/>
            <w:vAlign w:val="bottom"/>
            <w:hideMark/>
          </w:tcPr>
          <w:p w14:paraId="75CF109E" w14:textId="77777777" w:rsidR="00FB13C3" w:rsidRPr="002C7152" w:rsidRDefault="00FB13C3" w:rsidP="002C7152">
            <w:pPr>
              <w:spacing w:line="276" w:lineRule="auto"/>
              <w:rPr>
                <w:rFonts w:eastAsia="Times New Roman" w:cs="Times New Roman"/>
                <w:color w:val="000000"/>
                <w:sz w:val="22"/>
                <w:szCs w:val="22"/>
                <w:lang w:eastAsia="pl-PL"/>
              </w:rPr>
            </w:pPr>
          </w:p>
        </w:tc>
        <w:tc>
          <w:tcPr>
            <w:tcW w:w="1780" w:type="dxa"/>
            <w:noWrap/>
            <w:vAlign w:val="bottom"/>
            <w:hideMark/>
          </w:tcPr>
          <w:p w14:paraId="23BD86BE" w14:textId="77777777" w:rsidR="00FB13C3" w:rsidRPr="002C7152" w:rsidRDefault="00FB13C3" w:rsidP="002C7152">
            <w:pPr>
              <w:widowControl/>
              <w:suppressAutoHyphens w:val="0"/>
              <w:spacing w:line="276" w:lineRule="auto"/>
              <w:rPr>
                <w:rFonts w:eastAsia="Times New Roman" w:cs="Times New Roman"/>
                <w:kern w:val="0"/>
                <w:sz w:val="22"/>
                <w:szCs w:val="22"/>
                <w:lang w:eastAsia="pl-PL" w:bidi="ar-SA"/>
              </w:rPr>
            </w:pPr>
          </w:p>
        </w:tc>
        <w:tc>
          <w:tcPr>
            <w:tcW w:w="1540" w:type="dxa"/>
            <w:noWrap/>
            <w:vAlign w:val="bottom"/>
            <w:hideMark/>
          </w:tcPr>
          <w:p w14:paraId="38E6FEEA" w14:textId="77777777" w:rsidR="00FB13C3" w:rsidRPr="002C7152" w:rsidRDefault="00FB13C3" w:rsidP="002C7152">
            <w:pPr>
              <w:widowControl/>
              <w:suppressAutoHyphens w:val="0"/>
              <w:spacing w:line="276" w:lineRule="auto"/>
              <w:rPr>
                <w:rFonts w:eastAsia="Times New Roman" w:cs="Times New Roman"/>
                <w:kern w:val="0"/>
                <w:sz w:val="22"/>
                <w:szCs w:val="22"/>
                <w:lang w:eastAsia="pl-PL" w:bidi="ar-SA"/>
              </w:rPr>
            </w:pPr>
          </w:p>
        </w:tc>
      </w:tr>
      <w:tr w:rsidR="00FB13C3" w:rsidRPr="002C7152" w14:paraId="08AD420A" w14:textId="77777777" w:rsidTr="00FB13C3">
        <w:trPr>
          <w:gridAfter w:val="5"/>
          <w:wAfter w:w="6504" w:type="dxa"/>
          <w:trHeight w:val="312"/>
        </w:trPr>
        <w:tc>
          <w:tcPr>
            <w:tcW w:w="7096" w:type="dxa"/>
            <w:gridSpan w:val="4"/>
            <w:noWrap/>
            <w:vAlign w:val="bottom"/>
            <w:hideMark/>
          </w:tcPr>
          <w:p w14:paraId="5193A23C"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xml:space="preserve">oznaczenie Przyjmującego zamówienie </w:t>
            </w:r>
          </w:p>
        </w:tc>
        <w:tc>
          <w:tcPr>
            <w:tcW w:w="1780" w:type="dxa"/>
            <w:noWrap/>
            <w:vAlign w:val="bottom"/>
            <w:hideMark/>
          </w:tcPr>
          <w:p w14:paraId="27C3C2A5" w14:textId="77777777" w:rsidR="00FB13C3" w:rsidRPr="002C7152" w:rsidRDefault="00FB13C3" w:rsidP="002C7152">
            <w:pPr>
              <w:spacing w:line="276" w:lineRule="auto"/>
              <w:rPr>
                <w:rFonts w:eastAsia="Times New Roman" w:cs="Times New Roman"/>
                <w:color w:val="000000"/>
                <w:sz w:val="22"/>
                <w:szCs w:val="22"/>
                <w:lang w:eastAsia="pl-PL"/>
              </w:rPr>
            </w:pPr>
          </w:p>
        </w:tc>
        <w:tc>
          <w:tcPr>
            <w:tcW w:w="1540" w:type="dxa"/>
            <w:noWrap/>
            <w:vAlign w:val="bottom"/>
            <w:hideMark/>
          </w:tcPr>
          <w:p w14:paraId="1C0F0E88" w14:textId="77777777" w:rsidR="00FB13C3" w:rsidRPr="002C7152" w:rsidRDefault="00FB13C3" w:rsidP="002C7152">
            <w:pPr>
              <w:widowControl/>
              <w:suppressAutoHyphens w:val="0"/>
              <w:spacing w:line="276" w:lineRule="auto"/>
              <w:rPr>
                <w:rFonts w:eastAsia="Times New Roman" w:cs="Times New Roman"/>
                <w:kern w:val="0"/>
                <w:sz w:val="22"/>
                <w:szCs w:val="22"/>
                <w:lang w:eastAsia="pl-PL" w:bidi="ar-SA"/>
              </w:rPr>
            </w:pPr>
          </w:p>
        </w:tc>
      </w:tr>
      <w:tr w:rsidR="00FB13C3" w:rsidRPr="002C7152" w14:paraId="08FED45C" w14:textId="77777777" w:rsidTr="00FB13C3">
        <w:trPr>
          <w:gridAfter w:val="5"/>
          <w:wAfter w:w="6504" w:type="dxa"/>
          <w:trHeight w:val="312"/>
        </w:trPr>
        <w:tc>
          <w:tcPr>
            <w:tcW w:w="1626" w:type="dxa"/>
            <w:noWrap/>
            <w:vAlign w:val="bottom"/>
            <w:hideMark/>
          </w:tcPr>
          <w:p w14:paraId="79CB29CF" w14:textId="77777777" w:rsidR="00FB13C3" w:rsidRPr="002C7152" w:rsidRDefault="00FB13C3" w:rsidP="002C7152">
            <w:pPr>
              <w:spacing w:line="276" w:lineRule="auto"/>
              <w:rPr>
                <w:rFonts w:cs="Times New Roman"/>
                <w:sz w:val="22"/>
                <w:szCs w:val="22"/>
              </w:rPr>
            </w:pPr>
          </w:p>
        </w:tc>
        <w:tc>
          <w:tcPr>
            <w:tcW w:w="1705" w:type="dxa"/>
            <w:noWrap/>
            <w:vAlign w:val="bottom"/>
            <w:hideMark/>
          </w:tcPr>
          <w:p w14:paraId="020FE28A" w14:textId="77777777" w:rsidR="00FB13C3" w:rsidRPr="002C7152" w:rsidRDefault="00FB13C3" w:rsidP="002C7152">
            <w:pPr>
              <w:widowControl/>
              <w:suppressAutoHyphens w:val="0"/>
              <w:spacing w:line="276" w:lineRule="auto"/>
              <w:rPr>
                <w:rFonts w:eastAsia="Times New Roman" w:cs="Times New Roman"/>
                <w:kern w:val="0"/>
                <w:sz w:val="22"/>
                <w:szCs w:val="22"/>
                <w:lang w:eastAsia="pl-PL" w:bidi="ar-SA"/>
              </w:rPr>
            </w:pPr>
          </w:p>
        </w:tc>
        <w:tc>
          <w:tcPr>
            <w:tcW w:w="1705" w:type="dxa"/>
            <w:noWrap/>
            <w:vAlign w:val="bottom"/>
            <w:hideMark/>
          </w:tcPr>
          <w:p w14:paraId="367270D2" w14:textId="77777777" w:rsidR="00FB13C3" w:rsidRPr="002C7152" w:rsidRDefault="00FB13C3" w:rsidP="002C7152">
            <w:pPr>
              <w:widowControl/>
              <w:suppressAutoHyphens w:val="0"/>
              <w:spacing w:line="276" w:lineRule="auto"/>
              <w:rPr>
                <w:rFonts w:eastAsia="Times New Roman" w:cs="Times New Roman"/>
                <w:kern w:val="0"/>
                <w:sz w:val="22"/>
                <w:szCs w:val="22"/>
                <w:lang w:eastAsia="pl-PL" w:bidi="ar-SA"/>
              </w:rPr>
            </w:pPr>
          </w:p>
        </w:tc>
        <w:tc>
          <w:tcPr>
            <w:tcW w:w="2060" w:type="dxa"/>
            <w:noWrap/>
            <w:vAlign w:val="bottom"/>
            <w:hideMark/>
          </w:tcPr>
          <w:p w14:paraId="5F5EF3F8" w14:textId="77777777" w:rsidR="00FB13C3" w:rsidRPr="002C7152" w:rsidRDefault="00FB13C3" w:rsidP="002C7152">
            <w:pPr>
              <w:widowControl/>
              <w:suppressAutoHyphens w:val="0"/>
              <w:spacing w:line="276" w:lineRule="auto"/>
              <w:rPr>
                <w:rFonts w:eastAsia="Times New Roman" w:cs="Times New Roman"/>
                <w:kern w:val="0"/>
                <w:sz w:val="22"/>
                <w:szCs w:val="22"/>
                <w:lang w:eastAsia="pl-PL" w:bidi="ar-SA"/>
              </w:rPr>
            </w:pPr>
          </w:p>
        </w:tc>
        <w:tc>
          <w:tcPr>
            <w:tcW w:w="1780" w:type="dxa"/>
            <w:noWrap/>
            <w:vAlign w:val="bottom"/>
            <w:hideMark/>
          </w:tcPr>
          <w:p w14:paraId="58C24D1B" w14:textId="77777777" w:rsidR="00FB13C3" w:rsidRPr="002C7152" w:rsidRDefault="00FB13C3" w:rsidP="002C7152">
            <w:pPr>
              <w:widowControl/>
              <w:suppressAutoHyphens w:val="0"/>
              <w:spacing w:line="276" w:lineRule="auto"/>
              <w:rPr>
                <w:rFonts w:eastAsia="Times New Roman" w:cs="Times New Roman"/>
                <w:kern w:val="0"/>
                <w:sz w:val="22"/>
                <w:szCs w:val="22"/>
                <w:lang w:eastAsia="pl-PL" w:bidi="ar-SA"/>
              </w:rPr>
            </w:pPr>
          </w:p>
        </w:tc>
        <w:tc>
          <w:tcPr>
            <w:tcW w:w="1540" w:type="dxa"/>
            <w:noWrap/>
            <w:vAlign w:val="bottom"/>
            <w:hideMark/>
          </w:tcPr>
          <w:p w14:paraId="3114E0BF" w14:textId="77777777" w:rsidR="00FB13C3" w:rsidRPr="002C7152" w:rsidRDefault="00FB13C3" w:rsidP="002C7152">
            <w:pPr>
              <w:widowControl/>
              <w:suppressAutoHyphens w:val="0"/>
              <w:spacing w:line="276" w:lineRule="auto"/>
              <w:rPr>
                <w:rFonts w:eastAsia="Times New Roman" w:cs="Times New Roman"/>
                <w:kern w:val="0"/>
                <w:sz w:val="22"/>
                <w:szCs w:val="22"/>
                <w:lang w:eastAsia="pl-PL" w:bidi="ar-SA"/>
              </w:rPr>
            </w:pPr>
          </w:p>
        </w:tc>
      </w:tr>
      <w:tr w:rsidR="00FB13C3" w:rsidRPr="002C7152" w14:paraId="40B20A85" w14:textId="77777777" w:rsidTr="00FB13C3">
        <w:trPr>
          <w:gridAfter w:val="5"/>
          <w:wAfter w:w="6504" w:type="dxa"/>
          <w:trHeight w:val="312"/>
        </w:trPr>
        <w:tc>
          <w:tcPr>
            <w:tcW w:w="10416" w:type="dxa"/>
            <w:gridSpan w:val="6"/>
            <w:tcBorders>
              <w:top w:val="nil"/>
              <w:left w:val="nil"/>
              <w:bottom w:val="single" w:sz="4" w:space="0" w:color="auto"/>
              <w:right w:val="nil"/>
            </w:tcBorders>
            <w:noWrap/>
            <w:vAlign w:val="bottom"/>
            <w:hideMark/>
          </w:tcPr>
          <w:p w14:paraId="33258026" w14:textId="77777777" w:rsidR="00FB13C3" w:rsidRPr="002C7152" w:rsidRDefault="00FB13C3" w:rsidP="002C7152">
            <w:pPr>
              <w:spacing w:line="276" w:lineRule="auto"/>
              <w:jc w:val="center"/>
              <w:rPr>
                <w:rFonts w:eastAsia="Times New Roman" w:cs="Times New Roman"/>
                <w:b/>
                <w:bCs/>
                <w:color w:val="000000"/>
                <w:sz w:val="22"/>
                <w:szCs w:val="22"/>
                <w:lang w:eastAsia="pl-PL"/>
              </w:rPr>
            </w:pPr>
            <w:r w:rsidRPr="002C7152">
              <w:rPr>
                <w:rFonts w:eastAsia="Times New Roman" w:cs="Times New Roman"/>
                <w:b/>
                <w:bCs/>
                <w:color w:val="000000"/>
                <w:sz w:val="22"/>
                <w:szCs w:val="22"/>
                <w:lang w:eastAsia="pl-PL"/>
              </w:rPr>
              <w:t xml:space="preserve"> Wykaz wykonanych świadczeń zdrowotnych w miesiącu …………….. r.</w:t>
            </w:r>
          </w:p>
        </w:tc>
      </w:tr>
      <w:tr w:rsidR="00FB13C3" w:rsidRPr="002C7152" w14:paraId="5646AAC8" w14:textId="77777777" w:rsidTr="00FB13C3">
        <w:trPr>
          <w:gridAfter w:val="5"/>
          <w:wAfter w:w="6504" w:type="dxa"/>
          <w:trHeight w:val="375"/>
        </w:trPr>
        <w:tc>
          <w:tcPr>
            <w:tcW w:w="1626" w:type="dxa"/>
            <w:vMerge w:val="restart"/>
            <w:tcBorders>
              <w:top w:val="nil"/>
              <w:left w:val="single" w:sz="4" w:space="0" w:color="auto"/>
              <w:bottom w:val="single" w:sz="4" w:space="0" w:color="auto"/>
              <w:right w:val="single" w:sz="4" w:space="0" w:color="auto"/>
            </w:tcBorders>
            <w:vAlign w:val="center"/>
            <w:hideMark/>
          </w:tcPr>
          <w:p w14:paraId="094A6C8F" w14:textId="77777777" w:rsidR="00FB13C3" w:rsidRPr="002C7152" w:rsidRDefault="00FB13C3" w:rsidP="002C7152">
            <w:pPr>
              <w:spacing w:line="276" w:lineRule="auto"/>
              <w:jc w:val="center"/>
              <w:rPr>
                <w:rFonts w:eastAsia="Times New Roman" w:cs="Times New Roman"/>
                <w:color w:val="000000"/>
                <w:sz w:val="22"/>
                <w:szCs w:val="22"/>
                <w:lang w:eastAsia="pl-PL"/>
              </w:rPr>
            </w:pPr>
            <w:r w:rsidRPr="002C7152">
              <w:rPr>
                <w:rFonts w:eastAsia="Times New Roman" w:cs="Times New Roman"/>
                <w:color w:val="000000"/>
                <w:sz w:val="22"/>
                <w:szCs w:val="22"/>
                <w:lang w:eastAsia="pl-PL"/>
              </w:rPr>
              <w:t>Dzień</w:t>
            </w:r>
            <w:r w:rsidRPr="002C7152">
              <w:rPr>
                <w:rFonts w:eastAsia="Times New Roman" w:cs="Times New Roman"/>
                <w:color w:val="000000"/>
                <w:sz w:val="22"/>
                <w:szCs w:val="22"/>
                <w:lang w:eastAsia="pl-PL"/>
              </w:rPr>
              <w:br/>
              <w:t>miesiąca</w:t>
            </w:r>
          </w:p>
        </w:tc>
        <w:tc>
          <w:tcPr>
            <w:tcW w:w="8790" w:type="dxa"/>
            <w:gridSpan w:val="5"/>
            <w:tcBorders>
              <w:top w:val="single" w:sz="4" w:space="0" w:color="auto"/>
              <w:left w:val="nil"/>
              <w:bottom w:val="single" w:sz="4" w:space="0" w:color="auto"/>
              <w:right w:val="single" w:sz="4" w:space="0" w:color="auto"/>
            </w:tcBorders>
            <w:vAlign w:val="center"/>
            <w:hideMark/>
          </w:tcPr>
          <w:p w14:paraId="07334E12" w14:textId="77777777" w:rsidR="00FB13C3" w:rsidRPr="002C7152" w:rsidRDefault="00FB13C3" w:rsidP="002C7152">
            <w:pPr>
              <w:spacing w:line="276" w:lineRule="auto"/>
              <w:jc w:val="center"/>
              <w:rPr>
                <w:rFonts w:eastAsia="Times New Roman" w:cs="Times New Roman"/>
                <w:color w:val="000000"/>
                <w:sz w:val="22"/>
                <w:szCs w:val="22"/>
                <w:lang w:eastAsia="pl-PL"/>
              </w:rPr>
            </w:pPr>
            <w:r w:rsidRPr="002C7152">
              <w:rPr>
                <w:rFonts w:eastAsia="Times New Roman" w:cs="Times New Roman"/>
                <w:color w:val="000000"/>
                <w:sz w:val="22"/>
                <w:szCs w:val="22"/>
                <w:lang w:eastAsia="pl-PL"/>
              </w:rPr>
              <w:t>Liczba godzin wykonywania świadczeń zdrowotnych</w:t>
            </w:r>
          </w:p>
        </w:tc>
      </w:tr>
      <w:tr w:rsidR="00FB13C3" w:rsidRPr="002C7152" w14:paraId="5ADE0471" w14:textId="77777777" w:rsidTr="00FB13C3">
        <w:trPr>
          <w:gridAfter w:val="5"/>
          <w:wAfter w:w="6504" w:type="dxa"/>
          <w:trHeight w:val="936"/>
        </w:trPr>
        <w:tc>
          <w:tcPr>
            <w:tcW w:w="0" w:type="auto"/>
            <w:vMerge/>
            <w:tcBorders>
              <w:top w:val="nil"/>
              <w:left w:val="single" w:sz="4" w:space="0" w:color="auto"/>
              <w:bottom w:val="single" w:sz="4" w:space="0" w:color="auto"/>
              <w:right w:val="single" w:sz="4" w:space="0" w:color="auto"/>
            </w:tcBorders>
            <w:vAlign w:val="center"/>
            <w:hideMark/>
          </w:tcPr>
          <w:p w14:paraId="701294DE" w14:textId="77777777" w:rsidR="00FB13C3" w:rsidRPr="002C7152" w:rsidRDefault="00FB13C3" w:rsidP="002C7152">
            <w:pPr>
              <w:widowControl/>
              <w:suppressAutoHyphens w:val="0"/>
              <w:spacing w:line="276" w:lineRule="auto"/>
              <w:rPr>
                <w:rFonts w:eastAsia="Times New Roman" w:cs="Times New Roman"/>
                <w:color w:val="000000"/>
                <w:kern w:val="2"/>
                <w:sz w:val="22"/>
                <w:szCs w:val="22"/>
                <w:lang w:eastAsia="pl-PL"/>
              </w:rPr>
            </w:pPr>
          </w:p>
        </w:tc>
        <w:tc>
          <w:tcPr>
            <w:tcW w:w="1705" w:type="dxa"/>
            <w:tcBorders>
              <w:top w:val="nil"/>
              <w:left w:val="nil"/>
              <w:bottom w:val="single" w:sz="4" w:space="0" w:color="auto"/>
              <w:right w:val="single" w:sz="4" w:space="0" w:color="auto"/>
            </w:tcBorders>
            <w:vAlign w:val="center"/>
            <w:hideMark/>
          </w:tcPr>
          <w:p w14:paraId="13E5FD2A" w14:textId="77777777" w:rsidR="00FB13C3" w:rsidRPr="002C7152" w:rsidRDefault="00FB13C3" w:rsidP="002C7152">
            <w:pPr>
              <w:spacing w:line="276" w:lineRule="auto"/>
              <w:jc w:val="center"/>
              <w:rPr>
                <w:rFonts w:eastAsia="Times New Roman" w:cs="Times New Roman"/>
                <w:color w:val="000000"/>
                <w:sz w:val="22"/>
                <w:szCs w:val="22"/>
                <w:lang w:eastAsia="pl-PL"/>
              </w:rPr>
            </w:pPr>
            <w:r w:rsidRPr="002C7152">
              <w:rPr>
                <w:rFonts w:eastAsia="Times New Roman" w:cs="Times New Roman"/>
                <w:color w:val="000000"/>
                <w:sz w:val="22"/>
                <w:szCs w:val="22"/>
                <w:lang w:eastAsia="pl-PL"/>
              </w:rPr>
              <w:t>Godzina rozpoczęcia</w:t>
            </w:r>
          </w:p>
        </w:tc>
        <w:tc>
          <w:tcPr>
            <w:tcW w:w="1705" w:type="dxa"/>
            <w:tcBorders>
              <w:top w:val="nil"/>
              <w:left w:val="nil"/>
              <w:bottom w:val="single" w:sz="4" w:space="0" w:color="auto"/>
              <w:right w:val="single" w:sz="4" w:space="0" w:color="auto"/>
            </w:tcBorders>
            <w:vAlign w:val="center"/>
            <w:hideMark/>
          </w:tcPr>
          <w:p w14:paraId="792DF91D" w14:textId="77777777" w:rsidR="00FB13C3" w:rsidRPr="002C7152" w:rsidRDefault="00FB13C3" w:rsidP="002C7152">
            <w:pPr>
              <w:spacing w:line="276" w:lineRule="auto"/>
              <w:jc w:val="center"/>
              <w:rPr>
                <w:rFonts w:eastAsia="Times New Roman" w:cs="Times New Roman"/>
                <w:color w:val="000000"/>
                <w:sz w:val="22"/>
                <w:szCs w:val="22"/>
                <w:lang w:eastAsia="pl-PL"/>
              </w:rPr>
            </w:pPr>
            <w:r w:rsidRPr="002C7152">
              <w:rPr>
                <w:rFonts w:eastAsia="Times New Roman" w:cs="Times New Roman"/>
                <w:color w:val="000000"/>
                <w:sz w:val="22"/>
                <w:szCs w:val="22"/>
                <w:lang w:eastAsia="pl-PL"/>
              </w:rPr>
              <w:t xml:space="preserve"> Godzina zakończenia </w:t>
            </w:r>
          </w:p>
        </w:tc>
        <w:tc>
          <w:tcPr>
            <w:tcW w:w="2060" w:type="dxa"/>
            <w:tcBorders>
              <w:top w:val="nil"/>
              <w:left w:val="nil"/>
              <w:bottom w:val="single" w:sz="4" w:space="0" w:color="auto"/>
              <w:right w:val="single" w:sz="4" w:space="0" w:color="auto"/>
            </w:tcBorders>
            <w:vAlign w:val="center"/>
            <w:hideMark/>
          </w:tcPr>
          <w:p w14:paraId="73BACAF6" w14:textId="77777777" w:rsidR="00FB13C3" w:rsidRPr="002C7152" w:rsidRDefault="00FB13C3" w:rsidP="002C7152">
            <w:pPr>
              <w:spacing w:line="276" w:lineRule="auto"/>
              <w:jc w:val="center"/>
              <w:rPr>
                <w:rFonts w:eastAsia="Times New Roman" w:cs="Times New Roman"/>
                <w:color w:val="000000"/>
                <w:sz w:val="22"/>
                <w:szCs w:val="22"/>
                <w:lang w:eastAsia="pl-PL"/>
              </w:rPr>
            </w:pPr>
            <w:r w:rsidRPr="002C7152">
              <w:rPr>
                <w:rFonts w:eastAsia="Times New Roman" w:cs="Times New Roman"/>
                <w:color w:val="000000"/>
                <w:sz w:val="22"/>
                <w:szCs w:val="22"/>
                <w:lang w:eastAsia="pl-PL"/>
              </w:rPr>
              <w:t>Liczba godzin pracy</w:t>
            </w:r>
          </w:p>
        </w:tc>
        <w:tc>
          <w:tcPr>
            <w:tcW w:w="1780" w:type="dxa"/>
            <w:tcBorders>
              <w:top w:val="nil"/>
              <w:left w:val="nil"/>
              <w:bottom w:val="single" w:sz="4" w:space="0" w:color="auto"/>
              <w:right w:val="single" w:sz="4" w:space="0" w:color="auto"/>
            </w:tcBorders>
            <w:vAlign w:val="center"/>
            <w:hideMark/>
          </w:tcPr>
          <w:p w14:paraId="60094244" w14:textId="77777777" w:rsidR="00FB13C3" w:rsidRPr="002C7152" w:rsidRDefault="00FB13C3" w:rsidP="002C7152">
            <w:pPr>
              <w:spacing w:line="276" w:lineRule="auto"/>
              <w:jc w:val="center"/>
              <w:rPr>
                <w:rFonts w:eastAsia="Times New Roman" w:cs="Times New Roman"/>
                <w:color w:val="000000"/>
                <w:sz w:val="22"/>
                <w:szCs w:val="22"/>
                <w:lang w:eastAsia="pl-PL"/>
              </w:rPr>
            </w:pPr>
            <w:r w:rsidRPr="002C7152">
              <w:rPr>
                <w:rFonts w:eastAsia="Times New Roman" w:cs="Times New Roman"/>
                <w:color w:val="000000"/>
                <w:sz w:val="22"/>
                <w:szCs w:val="22"/>
                <w:lang w:eastAsia="pl-PL"/>
              </w:rPr>
              <w:t xml:space="preserve">stawka godzinowa </w:t>
            </w:r>
          </w:p>
        </w:tc>
        <w:tc>
          <w:tcPr>
            <w:tcW w:w="1540" w:type="dxa"/>
            <w:tcBorders>
              <w:top w:val="nil"/>
              <w:left w:val="nil"/>
              <w:bottom w:val="single" w:sz="4" w:space="0" w:color="auto"/>
              <w:right w:val="single" w:sz="4" w:space="0" w:color="auto"/>
            </w:tcBorders>
            <w:vAlign w:val="center"/>
            <w:hideMark/>
          </w:tcPr>
          <w:p w14:paraId="5E401121" w14:textId="77777777" w:rsidR="00FB13C3" w:rsidRPr="002C7152" w:rsidRDefault="00FB13C3" w:rsidP="002C7152">
            <w:pPr>
              <w:spacing w:line="276" w:lineRule="auto"/>
              <w:jc w:val="center"/>
              <w:rPr>
                <w:rFonts w:eastAsia="Times New Roman" w:cs="Times New Roman"/>
                <w:color w:val="000000"/>
                <w:sz w:val="22"/>
                <w:szCs w:val="22"/>
                <w:lang w:eastAsia="pl-PL"/>
              </w:rPr>
            </w:pPr>
            <w:r w:rsidRPr="002C7152">
              <w:rPr>
                <w:rFonts w:eastAsia="Times New Roman" w:cs="Times New Roman"/>
                <w:color w:val="000000"/>
                <w:sz w:val="22"/>
                <w:szCs w:val="22"/>
                <w:lang w:eastAsia="pl-PL"/>
              </w:rPr>
              <w:t xml:space="preserve">kwota </w:t>
            </w:r>
          </w:p>
        </w:tc>
      </w:tr>
      <w:tr w:rsidR="00FB13C3" w:rsidRPr="002C7152" w14:paraId="1E6CB5E1"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125D3AA5" w14:textId="77777777" w:rsidR="00FB13C3" w:rsidRPr="002C7152" w:rsidRDefault="00FB13C3" w:rsidP="002C7152">
            <w:pPr>
              <w:spacing w:line="276" w:lineRule="auto"/>
              <w:jc w:val="center"/>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1D9F8C62"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0CD9472C"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068C25F9"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499983C5"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2160ECE4"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r>
      <w:tr w:rsidR="00FB13C3" w:rsidRPr="002C7152" w14:paraId="68053B3F"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4B8A446A" w14:textId="77777777" w:rsidR="00FB13C3" w:rsidRPr="002C7152" w:rsidRDefault="00FB13C3" w:rsidP="002C7152">
            <w:pPr>
              <w:spacing w:line="276" w:lineRule="auto"/>
              <w:jc w:val="center"/>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126F81E2"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5AD679BE"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7109422A"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0B3C44CA"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2227B2DB"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r>
      <w:tr w:rsidR="00FB13C3" w:rsidRPr="002C7152" w14:paraId="3C5BEA9C"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2BBEC8DD" w14:textId="77777777" w:rsidR="00FB13C3" w:rsidRPr="002C7152" w:rsidRDefault="00FB13C3" w:rsidP="002C7152">
            <w:pPr>
              <w:spacing w:line="276" w:lineRule="auto"/>
              <w:jc w:val="center"/>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512C8C1E"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35083FD4"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18857532"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52EDB616"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046F494E"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r>
      <w:tr w:rsidR="00FB13C3" w:rsidRPr="002C7152" w14:paraId="6BCAC3A0"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2D444222" w14:textId="77777777" w:rsidR="00FB13C3" w:rsidRPr="002C7152" w:rsidRDefault="00FB13C3" w:rsidP="002C7152">
            <w:pPr>
              <w:spacing w:line="276" w:lineRule="auto"/>
              <w:jc w:val="center"/>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2EA9D590"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4472CC87"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031D415F"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14618353"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7BF7C844"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r>
      <w:tr w:rsidR="00FB13C3" w:rsidRPr="002C7152" w14:paraId="649ABD56"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5CBFB2C1" w14:textId="77777777" w:rsidR="00FB13C3" w:rsidRPr="002C7152" w:rsidRDefault="00FB13C3" w:rsidP="002C7152">
            <w:pPr>
              <w:spacing w:line="276" w:lineRule="auto"/>
              <w:jc w:val="center"/>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41398A07"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5771084E"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26588968"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2D9C11EE"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5768A54F"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r>
      <w:tr w:rsidR="00FB13C3" w:rsidRPr="002C7152" w14:paraId="55C051D9"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1F5E6CD4" w14:textId="77777777" w:rsidR="00FB13C3" w:rsidRPr="002C7152" w:rsidRDefault="00FB13C3" w:rsidP="002C7152">
            <w:pPr>
              <w:spacing w:line="276" w:lineRule="auto"/>
              <w:jc w:val="center"/>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0481B9AA"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7FBC6E85"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7AE8D442"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5123D033"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65F727D7"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r>
      <w:tr w:rsidR="00FB13C3" w:rsidRPr="002C7152" w14:paraId="0466C6FB"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hideMark/>
          </w:tcPr>
          <w:p w14:paraId="4E10DD81" w14:textId="77777777" w:rsidR="00FB13C3" w:rsidRPr="002C7152" w:rsidRDefault="00FB13C3" w:rsidP="002C7152">
            <w:pPr>
              <w:spacing w:line="276" w:lineRule="auto"/>
              <w:jc w:val="center"/>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780E7860"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5E2CE4E6"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7B56264A"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3307E3D0"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50BB7103" w14:textId="77777777" w:rsidR="00FB13C3" w:rsidRPr="002C7152" w:rsidRDefault="00FB13C3" w:rsidP="002C7152">
            <w:pPr>
              <w:spacing w:line="276" w:lineRule="auto"/>
              <w:jc w:val="center"/>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0" w:type="dxa"/>
            <w:vAlign w:val="bottom"/>
            <w:hideMark/>
          </w:tcPr>
          <w:p w14:paraId="41EB60BF"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7DEB655C"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4A9C82CB"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71526FB3"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02940A96"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r>
      <w:tr w:rsidR="00FB13C3" w:rsidRPr="002C7152" w14:paraId="3248E39E"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75EC3E49" w14:textId="77777777" w:rsidR="00FB13C3" w:rsidRPr="002C7152" w:rsidRDefault="00FB13C3" w:rsidP="002C7152">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31E62B6" w14:textId="77777777" w:rsidR="00FB13C3" w:rsidRPr="002C7152" w:rsidRDefault="00FB13C3" w:rsidP="002C7152">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3FBD8F8C" w14:textId="77777777" w:rsidR="00FB13C3" w:rsidRPr="002C7152" w:rsidRDefault="00FB13C3" w:rsidP="002C7152">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6638C6E0" w14:textId="77777777" w:rsidR="00FB13C3" w:rsidRPr="002C7152" w:rsidRDefault="00FB13C3" w:rsidP="002C7152">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2B326820" w14:textId="77777777" w:rsidR="00FB13C3" w:rsidRPr="002C7152" w:rsidRDefault="00FB13C3" w:rsidP="002C7152">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47D16AEB" w14:textId="77777777" w:rsidR="00FB13C3" w:rsidRPr="002C7152" w:rsidRDefault="00FB13C3" w:rsidP="002C7152">
            <w:pPr>
              <w:spacing w:line="276" w:lineRule="auto"/>
              <w:jc w:val="center"/>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0" w:type="dxa"/>
            <w:vAlign w:val="bottom"/>
            <w:hideMark/>
          </w:tcPr>
          <w:p w14:paraId="47FF844D"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30834A07"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37BBB008"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365CF34E"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26EECD5B"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r>
      <w:tr w:rsidR="00FB13C3" w:rsidRPr="002C7152" w14:paraId="1575D1DD"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3150E9C9" w14:textId="77777777" w:rsidR="00FB13C3" w:rsidRPr="002C7152" w:rsidRDefault="00FB13C3" w:rsidP="002C7152">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8257F24" w14:textId="77777777" w:rsidR="00FB13C3" w:rsidRPr="002C7152" w:rsidRDefault="00FB13C3" w:rsidP="002C7152">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218B479F" w14:textId="77777777" w:rsidR="00FB13C3" w:rsidRPr="002C7152" w:rsidRDefault="00FB13C3" w:rsidP="002C7152">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7747536F" w14:textId="77777777" w:rsidR="00FB13C3" w:rsidRPr="002C7152" w:rsidRDefault="00FB13C3" w:rsidP="002C7152">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0658BDC4" w14:textId="77777777" w:rsidR="00FB13C3" w:rsidRPr="002C7152" w:rsidRDefault="00FB13C3" w:rsidP="002C7152">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1574C62C" w14:textId="77777777" w:rsidR="00FB13C3" w:rsidRPr="002C7152" w:rsidRDefault="00FB13C3" w:rsidP="002C7152">
            <w:pPr>
              <w:spacing w:line="276" w:lineRule="auto"/>
              <w:jc w:val="center"/>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0" w:type="dxa"/>
            <w:vAlign w:val="bottom"/>
            <w:hideMark/>
          </w:tcPr>
          <w:p w14:paraId="3BE341C7"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185F4730"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1A3AB263"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58DA5169"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4A7213FE"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r>
      <w:tr w:rsidR="00FB13C3" w:rsidRPr="002C7152" w14:paraId="62D915B8"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6400D5E9" w14:textId="77777777" w:rsidR="00FB13C3" w:rsidRPr="002C7152" w:rsidRDefault="00FB13C3" w:rsidP="002C7152">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F1B488E" w14:textId="77777777" w:rsidR="00FB13C3" w:rsidRPr="002C7152" w:rsidRDefault="00FB13C3" w:rsidP="002C7152">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24BB1B32" w14:textId="77777777" w:rsidR="00FB13C3" w:rsidRPr="002C7152" w:rsidRDefault="00FB13C3" w:rsidP="002C7152">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390F1C10" w14:textId="77777777" w:rsidR="00FB13C3" w:rsidRPr="002C7152" w:rsidRDefault="00FB13C3" w:rsidP="002C7152">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13B475EB" w14:textId="77777777" w:rsidR="00FB13C3" w:rsidRPr="002C7152" w:rsidRDefault="00FB13C3" w:rsidP="002C7152">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0D1C85A0" w14:textId="77777777" w:rsidR="00FB13C3" w:rsidRPr="002C7152" w:rsidRDefault="00FB13C3" w:rsidP="002C7152">
            <w:pPr>
              <w:spacing w:line="276" w:lineRule="auto"/>
              <w:jc w:val="center"/>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0" w:type="dxa"/>
            <w:vAlign w:val="bottom"/>
            <w:hideMark/>
          </w:tcPr>
          <w:p w14:paraId="1A3F0905"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7F49B9A3"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4A63A497"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6BAE10CA"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0FC710B8"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r>
      <w:tr w:rsidR="00FB13C3" w:rsidRPr="002C7152" w14:paraId="4E03B7EC"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3D231A7F" w14:textId="77777777" w:rsidR="00FB13C3" w:rsidRPr="002C7152" w:rsidRDefault="00FB13C3" w:rsidP="002C7152">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6BC4E23" w14:textId="77777777" w:rsidR="00FB13C3" w:rsidRPr="002C7152" w:rsidRDefault="00FB13C3" w:rsidP="002C7152">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10E3995" w14:textId="77777777" w:rsidR="00FB13C3" w:rsidRPr="002C7152" w:rsidRDefault="00FB13C3" w:rsidP="002C7152">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19C3CAB2" w14:textId="77777777" w:rsidR="00FB13C3" w:rsidRPr="002C7152" w:rsidRDefault="00FB13C3" w:rsidP="002C7152">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0743BFAC" w14:textId="77777777" w:rsidR="00FB13C3" w:rsidRPr="002C7152" w:rsidRDefault="00FB13C3" w:rsidP="002C7152">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4D1CE085" w14:textId="77777777" w:rsidR="00FB13C3" w:rsidRPr="002C7152" w:rsidRDefault="00FB13C3" w:rsidP="002C7152">
            <w:pPr>
              <w:spacing w:line="276" w:lineRule="auto"/>
              <w:jc w:val="center"/>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0" w:type="dxa"/>
            <w:vAlign w:val="bottom"/>
            <w:hideMark/>
          </w:tcPr>
          <w:p w14:paraId="67DE24E5"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503A4DCA"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67C72E19"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5F406E9D"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45E06EB4"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r>
      <w:tr w:rsidR="00FB13C3" w:rsidRPr="002C7152" w14:paraId="3D6E5A7A"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7FB3ABFA" w14:textId="77777777" w:rsidR="00FB13C3" w:rsidRPr="002C7152" w:rsidRDefault="00FB13C3" w:rsidP="002C7152">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2AD98E75" w14:textId="77777777" w:rsidR="00FB13C3" w:rsidRPr="002C7152" w:rsidRDefault="00FB13C3" w:rsidP="002C7152">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773AE30F" w14:textId="77777777" w:rsidR="00FB13C3" w:rsidRPr="002C7152" w:rsidRDefault="00FB13C3" w:rsidP="002C7152">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2925BE5F" w14:textId="77777777" w:rsidR="00FB13C3" w:rsidRPr="002C7152" w:rsidRDefault="00FB13C3" w:rsidP="002C7152">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2805092C" w14:textId="77777777" w:rsidR="00FB13C3" w:rsidRPr="002C7152" w:rsidRDefault="00FB13C3" w:rsidP="002C7152">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643D9B79" w14:textId="77777777" w:rsidR="00FB13C3" w:rsidRPr="002C7152" w:rsidRDefault="00FB13C3" w:rsidP="002C7152">
            <w:pPr>
              <w:spacing w:line="276" w:lineRule="auto"/>
              <w:jc w:val="center"/>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0" w:type="dxa"/>
            <w:vAlign w:val="bottom"/>
            <w:hideMark/>
          </w:tcPr>
          <w:p w14:paraId="2A825D88"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664AE573"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62514BB6"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63D26446"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195DC57F"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r>
      <w:tr w:rsidR="00FB13C3" w:rsidRPr="002C7152" w14:paraId="78471174"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4D91BCC8" w14:textId="77777777" w:rsidR="00FB13C3" w:rsidRPr="002C7152" w:rsidRDefault="00FB13C3" w:rsidP="002C7152">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6B0422EA" w14:textId="77777777" w:rsidR="00FB13C3" w:rsidRPr="002C7152" w:rsidRDefault="00FB13C3" w:rsidP="002C7152">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18BC582E" w14:textId="77777777" w:rsidR="00FB13C3" w:rsidRPr="002C7152" w:rsidRDefault="00FB13C3" w:rsidP="002C7152">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0C8FA937" w14:textId="77777777" w:rsidR="00FB13C3" w:rsidRPr="002C7152" w:rsidRDefault="00FB13C3" w:rsidP="002C7152">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7E5B67E9" w14:textId="77777777" w:rsidR="00FB13C3" w:rsidRPr="002C7152" w:rsidRDefault="00FB13C3" w:rsidP="002C7152">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13AE5A0C" w14:textId="77777777" w:rsidR="00FB13C3" w:rsidRPr="002C7152" w:rsidRDefault="00FB13C3" w:rsidP="002C7152">
            <w:pPr>
              <w:spacing w:line="276" w:lineRule="auto"/>
              <w:jc w:val="center"/>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0" w:type="dxa"/>
            <w:vAlign w:val="bottom"/>
            <w:hideMark/>
          </w:tcPr>
          <w:p w14:paraId="22C13057"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68683300"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00796617"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4C4E20B9"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6C4A4507"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r>
      <w:tr w:rsidR="00FB13C3" w:rsidRPr="002C7152" w14:paraId="3089EC14"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59758F57" w14:textId="77777777" w:rsidR="00FB13C3" w:rsidRPr="002C7152" w:rsidRDefault="00FB13C3" w:rsidP="002C7152">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E08F4B8" w14:textId="77777777" w:rsidR="00FB13C3" w:rsidRPr="002C7152" w:rsidRDefault="00FB13C3" w:rsidP="002C7152">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8A0F0D8" w14:textId="77777777" w:rsidR="00FB13C3" w:rsidRPr="002C7152" w:rsidRDefault="00FB13C3" w:rsidP="002C7152">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21443236" w14:textId="77777777" w:rsidR="00FB13C3" w:rsidRPr="002C7152" w:rsidRDefault="00FB13C3" w:rsidP="002C7152">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50470DBE" w14:textId="77777777" w:rsidR="00FB13C3" w:rsidRPr="002C7152" w:rsidRDefault="00FB13C3" w:rsidP="002C7152">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50E720D7" w14:textId="77777777" w:rsidR="00FB13C3" w:rsidRPr="002C7152" w:rsidRDefault="00FB13C3" w:rsidP="002C7152">
            <w:pPr>
              <w:spacing w:line="276" w:lineRule="auto"/>
              <w:jc w:val="center"/>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0" w:type="dxa"/>
            <w:vAlign w:val="bottom"/>
            <w:hideMark/>
          </w:tcPr>
          <w:p w14:paraId="4DE3CABF"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36E5D7C8"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2A93D7B1"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04C67872"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4D076A68"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r>
      <w:tr w:rsidR="00FB13C3" w:rsidRPr="002C7152" w14:paraId="58AAD82C"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36327C01" w14:textId="77777777" w:rsidR="00FB13C3" w:rsidRPr="002C7152" w:rsidRDefault="00FB13C3" w:rsidP="002C7152">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49CC09CE" w14:textId="77777777" w:rsidR="00FB13C3" w:rsidRPr="002C7152" w:rsidRDefault="00FB13C3" w:rsidP="002C7152">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33A0FCB4" w14:textId="77777777" w:rsidR="00FB13C3" w:rsidRPr="002C7152" w:rsidRDefault="00FB13C3" w:rsidP="002C7152">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420B4933" w14:textId="77777777" w:rsidR="00FB13C3" w:rsidRPr="002C7152" w:rsidRDefault="00FB13C3" w:rsidP="002C7152">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46041221" w14:textId="77777777" w:rsidR="00FB13C3" w:rsidRPr="002C7152" w:rsidRDefault="00FB13C3" w:rsidP="002C7152">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25384558" w14:textId="77777777" w:rsidR="00FB13C3" w:rsidRPr="002C7152" w:rsidRDefault="00FB13C3" w:rsidP="002C7152">
            <w:pPr>
              <w:spacing w:line="276" w:lineRule="auto"/>
              <w:jc w:val="center"/>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0" w:type="dxa"/>
            <w:vAlign w:val="bottom"/>
            <w:hideMark/>
          </w:tcPr>
          <w:p w14:paraId="7AC91423"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0F167462"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6B7B9C34"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00247779"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c>
          <w:tcPr>
            <w:tcW w:w="1301" w:type="dxa"/>
            <w:vAlign w:val="bottom"/>
            <w:hideMark/>
          </w:tcPr>
          <w:p w14:paraId="120804BF" w14:textId="77777777" w:rsidR="00FB13C3" w:rsidRPr="002C7152" w:rsidRDefault="00FB13C3" w:rsidP="002C7152">
            <w:pPr>
              <w:spacing w:line="276" w:lineRule="auto"/>
              <w:rPr>
                <w:rFonts w:eastAsia="Times New Roman" w:cs="Times New Roman"/>
                <w:color w:val="000000"/>
                <w:sz w:val="22"/>
                <w:szCs w:val="22"/>
                <w:lang w:eastAsia="pl-PL"/>
              </w:rPr>
            </w:pPr>
            <w:r w:rsidRPr="002C7152">
              <w:rPr>
                <w:rFonts w:eastAsia="Times New Roman" w:cs="Times New Roman"/>
                <w:color w:val="000000"/>
                <w:sz w:val="22"/>
                <w:szCs w:val="22"/>
                <w:lang w:eastAsia="pl-PL"/>
              </w:rPr>
              <w:t> </w:t>
            </w:r>
          </w:p>
        </w:tc>
      </w:tr>
    </w:tbl>
    <w:p w14:paraId="2D33EE74" w14:textId="77777777" w:rsidR="00FB13C3" w:rsidRPr="002C7152" w:rsidRDefault="00FB13C3" w:rsidP="002C7152">
      <w:pPr>
        <w:spacing w:line="276" w:lineRule="auto"/>
        <w:jc w:val="both"/>
        <w:rPr>
          <w:rFonts w:cs="Times New Roman"/>
          <w:kern w:val="2"/>
          <w:sz w:val="22"/>
          <w:szCs w:val="22"/>
        </w:rPr>
      </w:pPr>
    </w:p>
    <w:p w14:paraId="3C4F955C" w14:textId="77777777" w:rsidR="00FB13C3" w:rsidRPr="002C7152" w:rsidRDefault="00FB13C3" w:rsidP="002C7152">
      <w:pPr>
        <w:spacing w:line="276" w:lineRule="auto"/>
        <w:jc w:val="both"/>
        <w:rPr>
          <w:rFonts w:cs="Times New Roman"/>
          <w:sz w:val="22"/>
          <w:szCs w:val="22"/>
        </w:rPr>
      </w:pPr>
      <w:r w:rsidRPr="002C7152">
        <w:rPr>
          <w:rFonts w:cs="Times New Roman"/>
          <w:sz w:val="22"/>
          <w:szCs w:val="22"/>
        </w:rPr>
        <w:t xml:space="preserve">Czy uzupełniono dokumentację medyczną               </w:t>
      </w:r>
    </w:p>
    <w:p w14:paraId="5421AD42" w14:textId="77777777" w:rsidR="00FB13C3" w:rsidRPr="002C7152" w:rsidRDefault="00FB13C3" w:rsidP="002C7152">
      <w:pPr>
        <w:spacing w:line="276" w:lineRule="auto"/>
        <w:jc w:val="both"/>
        <w:rPr>
          <w:rFonts w:cs="Times New Roman"/>
          <w:sz w:val="22"/>
          <w:szCs w:val="22"/>
        </w:rPr>
      </w:pPr>
      <w:r w:rsidRPr="002C7152">
        <w:rPr>
          <w:rFonts w:cs="Times New Roman"/>
          <w:sz w:val="22"/>
          <w:szCs w:val="22"/>
        </w:rPr>
        <w:t xml:space="preserve"> □-Tak     □-Nie *</w:t>
      </w:r>
    </w:p>
    <w:p w14:paraId="2B0097B7" w14:textId="77777777" w:rsidR="00FB13C3" w:rsidRPr="002C7152" w:rsidRDefault="00FB13C3" w:rsidP="002C7152">
      <w:pPr>
        <w:spacing w:line="276" w:lineRule="auto"/>
        <w:jc w:val="both"/>
        <w:rPr>
          <w:rFonts w:cs="Times New Roman"/>
          <w:sz w:val="22"/>
          <w:szCs w:val="22"/>
        </w:rPr>
      </w:pPr>
      <w:r w:rsidRPr="002C7152">
        <w:rPr>
          <w:rFonts w:cs="Times New Roman"/>
          <w:sz w:val="22"/>
          <w:szCs w:val="22"/>
        </w:rPr>
        <w:t>* – zaznaczyć odpowiednie</w:t>
      </w:r>
    </w:p>
    <w:p w14:paraId="50C9200C" w14:textId="77777777" w:rsidR="00FB13C3" w:rsidRPr="002C7152" w:rsidRDefault="00FB13C3" w:rsidP="002C7152">
      <w:pPr>
        <w:spacing w:line="276" w:lineRule="auto"/>
        <w:jc w:val="both"/>
        <w:rPr>
          <w:rFonts w:cs="Times New Roman"/>
          <w:sz w:val="22"/>
          <w:szCs w:val="22"/>
        </w:rPr>
      </w:pPr>
    </w:p>
    <w:p w14:paraId="4EDF3AA9" w14:textId="77777777" w:rsidR="00FB13C3" w:rsidRPr="002C7152" w:rsidRDefault="00FB13C3" w:rsidP="002C7152">
      <w:pPr>
        <w:spacing w:line="276" w:lineRule="auto"/>
        <w:jc w:val="both"/>
        <w:rPr>
          <w:rFonts w:cs="Times New Roman"/>
          <w:sz w:val="22"/>
          <w:szCs w:val="22"/>
        </w:rPr>
      </w:pPr>
    </w:p>
    <w:p w14:paraId="64DA381D" w14:textId="77777777" w:rsidR="00FB13C3" w:rsidRPr="002C7152" w:rsidRDefault="00FB13C3" w:rsidP="002C7152">
      <w:pPr>
        <w:spacing w:line="276" w:lineRule="auto"/>
        <w:jc w:val="both"/>
        <w:rPr>
          <w:rFonts w:cs="Times New Roman"/>
          <w:sz w:val="22"/>
          <w:szCs w:val="22"/>
        </w:rPr>
      </w:pPr>
    </w:p>
    <w:p w14:paraId="22A79EC2" w14:textId="77777777" w:rsidR="00FB13C3" w:rsidRPr="002C7152" w:rsidRDefault="00FB13C3" w:rsidP="002C7152">
      <w:pPr>
        <w:spacing w:line="276" w:lineRule="auto"/>
        <w:jc w:val="both"/>
        <w:rPr>
          <w:rFonts w:cs="Times New Roman"/>
          <w:sz w:val="22"/>
          <w:szCs w:val="22"/>
        </w:rPr>
      </w:pPr>
    </w:p>
    <w:p w14:paraId="13823360" w14:textId="77777777" w:rsidR="00FB13C3" w:rsidRPr="002C7152" w:rsidRDefault="00FB13C3" w:rsidP="002C7152">
      <w:pPr>
        <w:spacing w:line="276" w:lineRule="auto"/>
        <w:jc w:val="center"/>
        <w:rPr>
          <w:rFonts w:cs="Times New Roman"/>
          <w:sz w:val="22"/>
          <w:szCs w:val="22"/>
        </w:rPr>
      </w:pPr>
      <w:r w:rsidRPr="002C7152">
        <w:rPr>
          <w:rFonts w:cs="Times New Roman"/>
          <w:sz w:val="22"/>
          <w:szCs w:val="22"/>
        </w:rPr>
        <w:t>(pieczęć i podpis Przyjmującego zlecenie)</w:t>
      </w:r>
      <w:r w:rsidRPr="002C7152">
        <w:rPr>
          <w:rFonts w:cs="Times New Roman"/>
          <w:sz w:val="22"/>
          <w:szCs w:val="22"/>
        </w:rPr>
        <w:tab/>
        <w:t xml:space="preserve">                              (pieczęć i podpis osoby Zatwierdzającej)</w:t>
      </w:r>
    </w:p>
    <w:p w14:paraId="04F99483" w14:textId="77777777" w:rsidR="00FB13C3" w:rsidRPr="002C7152" w:rsidRDefault="00FB13C3" w:rsidP="002C7152">
      <w:pPr>
        <w:spacing w:line="276" w:lineRule="auto"/>
        <w:rPr>
          <w:rFonts w:cs="Times New Roman"/>
          <w:sz w:val="22"/>
          <w:szCs w:val="22"/>
        </w:rPr>
      </w:pPr>
    </w:p>
    <w:p w14:paraId="75C326A0" w14:textId="77777777" w:rsidR="00FB13C3" w:rsidRPr="002C7152" w:rsidRDefault="00FB13C3" w:rsidP="002C7152">
      <w:pPr>
        <w:spacing w:line="276" w:lineRule="auto"/>
        <w:rPr>
          <w:rFonts w:cs="Times New Roman"/>
          <w:sz w:val="22"/>
          <w:szCs w:val="22"/>
        </w:rPr>
      </w:pPr>
    </w:p>
    <w:p w14:paraId="5AADBB70" w14:textId="77777777" w:rsidR="00FB13C3" w:rsidRPr="002C7152" w:rsidRDefault="00FB13C3" w:rsidP="002C7152">
      <w:pPr>
        <w:spacing w:line="276" w:lineRule="auto"/>
        <w:ind w:left="5954"/>
        <w:jc w:val="center"/>
        <w:rPr>
          <w:rFonts w:cs="Times New Roman"/>
          <w:sz w:val="22"/>
          <w:szCs w:val="22"/>
        </w:rPr>
      </w:pPr>
    </w:p>
    <w:p w14:paraId="55FCA681" w14:textId="77777777" w:rsidR="00FB13C3" w:rsidRPr="002C7152" w:rsidRDefault="00FB13C3" w:rsidP="002C7152">
      <w:pPr>
        <w:spacing w:line="276" w:lineRule="auto"/>
        <w:ind w:left="5954"/>
        <w:jc w:val="center"/>
        <w:rPr>
          <w:rFonts w:cs="Times New Roman"/>
          <w:sz w:val="22"/>
          <w:szCs w:val="22"/>
        </w:rPr>
      </w:pPr>
      <w:r w:rsidRPr="002C7152">
        <w:rPr>
          <w:rFonts w:cs="Times New Roman"/>
          <w:sz w:val="22"/>
          <w:szCs w:val="22"/>
        </w:rPr>
        <w:t xml:space="preserve">    Zatwierdzam</w:t>
      </w:r>
    </w:p>
    <w:p w14:paraId="588C9581" w14:textId="77777777" w:rsidR="00FB13C3" w:rsidRPr="002C7152" w:rsidRDefault="00FB13C3" w:rsidP="002C7152">
      <w:pPr>
        <w:spacing w:line="276" w:lineRule="auto"/>
        <w:rPr>
          <w:rFonts w:cs="Times New Roman"/>
          <w:sz w:val="22"/>
          <w:szCs w:val="22"/>
        </w:rPr>
      </w:pPr>
    </w:p>
    <w:p w14:paraId="24504C42" w14:textId="77777777" w:rsidR="00FB13C3" w:rsidRPr="002C7152" w:rsidRDefault="00FB13C3" w:rsidP="002C7152">
      <w:pPr>
        <w:spacing w:line="276" w:lineRule="auto"/>
        <w:rPr>
          <w:rFonts w:cs="Times New Roman"/>
          <w:sz w:val="22"/>
          <w:szCs w:val="22"/>
        </w:rPr>
      </w:pPr>
    </w:p>
    <w:p w14:paraId="378A4403" w14:textId="77777777" w:rsidR="00FB13C3" w:rsidRPr="002C7152" w:rsidRDefault="00FB13C3" w:rsidP="002C7152">
      <w:pPr>
        <w:spacing w:line="276" w:lineRule="auto"/>
        <w:rPr>
          <w:rFonts w:cs="Times New Roman"/>
          <w:sz w:val="22"/>
          <w:szCs w:val="22"/>
        </w:rPr>
      </w:pPr>
    </w:p>
    <w:p w14:paraId="4E5FFE3B" w14:textId="77777777" w:rsidR="00FB13C3" w:rsidRPr="002C7152" w:rsidRDefault="00FB13C3" w:rsidP="002C7152">
      <w:pPr>
        <w:spacing w:line="276" w:lineRule="auto"/>
        <w:jc w:val="right"/>
        <w:rPr>
          <w:rFonts w:cs="Times New Roman"/>
          <w:sz w:val="22"/>
          <w:szCs w:val="22"/>
        </w:rPr>
      </w:pPr>
      <w:r w:rsidRPr="002C7152">
        <w:rPr>
          <w:rFonts w:cs="Times New Roman"/>
          <w:sz w:val="22"/>
          <w:szCs w:val="22"/>
        </w:rPr>
        <w:lastRenderedPageBreak/>
        <w:t>……………………………………………………….</w:t>
      </w:r>
    </w:p>
    <w:p w14:paraId="53A900CA" w14:textId="7B8D15C2" w:rsidR="00FB13C3" w:rsidRPr="002C7152" w:rsidRDefault="00FB13C3" w:rsidP="002C7152">
      <w:pPr>
        <w:spacing w:line="276" w:lineRule="auto"/>
        <w:jc w:val="right"/>
        <w:rPr>
          <w:rFonts w:cs="Times New Roman"/>
          <w:sz w:val="22"/>
          <w:szCs w:val="22"/>
        </w:rPr>
      </w:pPr>
      <w:r w:rsidRPr="002C7152">
        <w:rPr>
          <w:rFonts w:cs="Times New Roman"/>
          <w:sz w:val="22"/>
          <w:szCs w:val="22"/>
        </w:rPr>
        <w:t>(pieczęć i podpis …………)</w:t>
      </w:r>
    </w:p>
    <w:p w14:paraId="53177F59" w14:textId="77777777" w:rsidR="00564574" w:rsidRPr="002C7152" w:rsidRDefault="00564574" w:rsidP="002C7152">
      <w:pPr>
        <w:pStyle w:val="Tekstpodstawowy"/>
        <w:spacing w:after="0" w:line="276" w:lineRule="auto"/>
        <w:jc w:val="center"/>
        <w:rPr>
          <w:rFonts w:eastAsia="Times New Roman" w:cs="Times New Roman"/>
          <w:b/>
          <w:bCs/>
          <w:sz w:val="22"/>
          <w:szCs w:val="22"/>
        </w:rPr>
      </w:pPr>
    </w:p>
    <w:bookmarkEnd w:id="0"/>
    <w:p w14:paraId="103136EE" w14:textId="77777777" w:rsidR="00A515CE" w:rsidRDefault="00A515CE" w:rsidP="002C7152">
      <w:pPr>
        <w:pStyle w:val="Tekstpodstawowy"/>
        <w:spacing w:after="0" w:line="276" w:lineRule="auto"/>
        <w:rPr>
          <w:rFonts w:eastAsia="Arial" w:cs="Times New Roman"/>
          <w:color w:val="000000"/>
          <w:spacing w:val="-2"/>
          <w:w w:val="83"/>
          <w:sz w:val="22"/>
          <w:szCs w:val="22"/>
        </w:rPr>
      </w:pPr>
    </w:p>
    <w:p w14:paraId="32BA9DD5" w14:textId="77777777" w:rsidR="00395610" w:rsidRDefault="00395610" w:rsidP="002C7152">
      <w:pPr>
        <w:pStyle w:val="Tekstpodstawowy"/>
        <w:spacing w:after="0" w:line="276" w:lineRule="auto"/>
        <w:rPr>
          <w:rFonts w:eastAsia="Arial" w:cs="Times New Roman"/>
          <w:color w:val="000000"/>
          <w:spacing w:val="-2"/>
          <w:w w:val="83"/>
          <w:sz w:val="22"/>
          <w:szCs w:val="22"/>
        </w:rPr>
      </w:pPr>
    </w:p>
    <w:p w14:paraId="70FE1556" w14:textId="77777777" w:rsidR="00395610" w:rsidRPr="00395610" w:rsidRDefault="00395610" w:rsidP="00395610">
      <w:pPr>
        <w:widowControl/>
        <w:suppressAutoHyphens w:val="0"/>
        <w:spacing w:line="276" w:lineRule="auto"/>
        <w:rPr>
          <w:rFonts w:eastAsia="Calibri" w:cs="Times New Roman"/>
          <w:kern w:val="2"/>
          <w:sz w:val="22"/>
          <w:szCs w:val="22"/>
          <w:lang w:eastAsia="en-US" w:bidi="ar-SA"/>
          <w14:ligatures w14:val="standardContextual"/>
        </w:rPr>
      </w:pPr>
      <w:bookmarkStart w:id="6" w:name="_Hlk176418200"/>
      <w:r w:rsidRPr="00395610">
        <w:rPr>
          <w:rFonts w:eastAsia="Calibri" w:cs="Times New Roman"/>
          <w:kern w:val="2"/>
          <w:sz w:val="22"/>
          <w:szCs w:val="22"/>
          <w:lang w:eastAsia="en-US" w:bidi="ar-SA"/>
          <w14:ligatures w14:val="standardContextual"/>
        </w:rPr>
        <w:t>……………………………………………………...</w:t>
      </w:r>
    </w:p>
    <w:bookmarkEnd w:id="6"/>
    <w:p w14:paraId="40095FAF" w14:textId="30AF753C" w:rsidR="00395610" w:rsidRPr="00395610" w:rsidRDefault="00395610" w:rsidP="00395610">
      <w:pPr>
        <w:widowControl/>
        <w:suppressAutoHyphens w:val="0"/>
        <w:spacing w:line="276" w:lineRule="auto"/>
        <w:jc w:val="right"/>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ab/>
      </w:r>
      <w:r w:rsidRPr="00395610">
        <w:rPr>
          <w:rFonts w:eastAsia="Calibri" w:cs="Times New Roman"/>
          <w:kern w:val="2"/>
          <w:sz w:val="22"/>
          <w:szCs w:val="22"/>
          <w:lang w:eastAsia="en-US" w:bidi="ar-SA"/>
          <w14:ligatures w14:val="standardContextual"/>
        </w:rPr>
        <w:tab/>
      </w:r>
      <w:r w:rsidRPr="00395610">
        <w:rPr>
          <w:rFonts w:eastAsia="Calibri" w:cs="Times New Roman"/>
          <w:kern w:val="2"/>
          <w:sz w:val="22"/>
          <w:szCs w:val="22"/>
          <w:lang w:eastAsia="en-US" w:bidi="ar-SA"/>
          <w14:ligatures w14:val="standardContextual"/>
        </w:rPr>
        <w:tab/>
      </w:r>
      <w:r w:rsidRPr="00395610">
        <w:rPr>
          <w:rFonts w:eastAsia="Calibri" w:cs="Times New Roman"/>
          <w:kern w:val="2"/>
          <w:sz w:val="22"/>
          <w:szCs w:val="22"/>
          <w:lang w:eastAsia="en-US" w:bidi="ar-SA"/>
          <w14:ligatures w14:val="standardContextual"/>
        </w:rPr>
        <w:tab/>
      </w:r>
      <w:r w:rsidRPr="00395610">
        <w:rPr>
          <w:rFonts w:eastAsia="Calibri" w:cs="Times New Roman"/>
          <w:kern w:val="2"/>
          <w:sz w:val="22"/>
          <w:szCs w:val="22"/>
          <w:lang w:eastAsia="en-US" w:bidi="ar-SA"/>
          <w14:ligatures w14:val="standardContextual"/>
        </w:rPr>
        <w:tab/>
      </w:r>
      <w:r w:rsidRPr="00395610">
        <w:rPr>
          <w:rFonts w:eastAsia="Calibri" w:cs="Times New Roman"/>
          <w:kern w:val="2"/>
          <w:sz w:val="22"/>
          <w:szCs w:val="22"/>
          <w:lang w:eastAsia="en-US" w:bidi="ar-SA"/>
          <w14:ligatures w14:val="standardContextual"/>
        </w:rPr>
        <w:tab/>
        <w:t xml:space="preserve">                                    Załącznik nr 3</w:t>
      </w:r>
      <w:r w:rsidR="009535B0">
        <w:rPr>
          <w:rFonts w:eastAsia="Calibri" w:cs="Times New Roman"/>
          <w:kern w:val="2"/>
          <w:sz w:val="22"/>
          <w:szCs w:val="22"/>
          <w:lang w:eastAsia="en-US" w:bidi="ar-SA"/>
          <w14:ligatures w14:val="standardContextual"/>
        </w:rPr>
        <w:t xml:space="preserve"> do umowy</w:t>
      </w:r>
    </w:p>
    <w:p w14:paraId="5ADB3871" w14:textId="77777777" w:rsidR="00395610" w:rsidRPr="00395610" w:rsidRDefault="00395610" w:rsidP="00395610">
      <w:pPr>
        <w:widowControl/>
        <w:suppressAutoHyphens w:val="0"/>
        <w:spacing w:line="276" w:lineRule="auto"/>
        <w:rPr>
          <w:rFonts w:eastAsia="Calibri" w:cs="Times New Roman"/>
          <w:kern w:val="2"/>
          <w:sz w:val="22"/>
          <w:szCs w:val="22"/>
          <w:lang w:eastAsia="en-US" w:bidi="ar-SA"/>
          <w14:ligatures w14:val="standardContextual"/>
        </w:rPr>
      </w:pPr>
    </w:p>
    <w:p w14:paraId="27113858" w14:textId="77777777" w:rsidR="00395610" w:rsidRPr="00395610" w:rsidRDefault="00395610" w:rsidP="00395610">
      <w:pPr>
        <w:widowControl/>
        <w:suppressAutoHyphens w:val="0"/>
        <w:spacing w:line="276" w:lineRule="auto"/>
        <w:jc w:val="center"/>
        <w:rPr>
          <w:rFonts w:eastAsia="Calibri" w:cs="Times New Roman"/>
          <w:b/>
          <w:kern w:val="2"/>
          <w:sz w:val="22"/>
          <w:szCs w:val="22"/>
          <w:lang w:eastAsia="en-US" w:bidi="ar-SA"/>
          <w14:ligatures w14:val="standardContextual"/>
        </w:rPr>
      </w:pPr>
    </w:p>
    <w:p w14:paraId="5AAB5405" w14:textId="77777777" w:rsidR="00395610" w:rsidRPr="00395610" w:rsidRDefault="00395610" w:rsidP="00395610">
      <w:pPr>
        <w:widowControl/>
        <w:suppressAutoHyphens w:val="0"/>
        <w:spacing w:line="276" w:lineRule="auto"/>
        <w:rPr>
          <w:rFonts w:eastAsia="Calibri" w:cs="Times New Roman"/>
          <w:b/>
          <w:kern w:val="2"/>
          <w:sz w:val="22"/>
          <w:szCs w:val="22"/>
          <w:lang w:eastAsia="en-US" w:bidi="ar-SA"/>
          <w14:ligatures w14:val="standardContextual"/>
        </w:rPr>
      </w:pPr>
    </w:p>
    <w:p w14:paraId="79C32BAA" w14:textId="77777777" w:rsidR="00395610" w:rsidRPr="00395610" w:rsidRDefault="00395610" w:rsidP="00395610">
      <w:pPr>
        <w:widowControl/>
        <w:suppressAutoHyphens w:val="0"/>
        <w:spacing w:line="276" w:lineRule="auto"/>
        <w:jc w:val="center"/>
        <w:rPr>
          <w:rFonts w:eastAsia="Calibri" w:cs="Times New Roman"/>
          <w:kern w:val="2"/>
          <w:sz w:val="22"/>
          <w:szCs w:val="22"/>
          <w:lang w:eastAsia="en-US" w:bidi="ar-SA"/>
          <w14:ligatures w14:val="standardContextual"/>
        </w:rPr>
      </w:pPr>
      <w:r w:rsidRPr="00395610">
        <w:rPr>
          <w:rFonts w:eastAsia="Calibri" w:cs="Times New Roman"/>
          <w:b/>
          <w:kern w:val="2"/>
          <w:sz w:val="22"/>
          <w:szCs w:val="22"/>
          <w:lang w:eastAsia="en-US" w:bidi="ar-SA"/>
          <w14:ligatures w14:val="standardContextual"/>
        </w:rPr>
        <w:t>UMOWA POWIERZENIA PRZETWARZANIA DANYCH OSOBOWYCH</w:t>
      </w:r>
    </w:p>
    <w:p w14:paraId="4F6F0F85" w14:textId="77777777" w:rsidR="00395610" w:rsidRPr="00395610" w:rsidRDefault="00395610" w:rsidP="00395610">
      <w:pPr>
        <w:widowControl/>
        <w:suppressAutoHyphens w:val="0"/>
        <w:spacing w:line="276" w:lineRule="auto"/>
        <w:jc w:val="center"/>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(dalej jako: ,,</w:t>
      </w:r>
      <w:r w:rsidRPr="00395610">
        <w:rPr>
          <w:rFonts w:eastAsia="Calibri" w:cs="Times New Roman"/>
          <w:b/>
          <w:bCs/>
          <w:kern w:val="2"/>
          <w:sz w:val="22"/>
          <w:szCs w:val="22"/>
          <w:lang w:eastAsia="en-US" w:bidi="ar-SA"/>
          <w14:ligatures w14:val="standardContextual"/>
        </w:rPr>
        <w:t>Umowa powierzenia</w:t>
      </w:r>
      <w:r w:rsidRPr="00395610">
        <w:rPr>
          <w:rFonts w:eastAsia="Calibri" w:cs="Times New Roman"/>
          <w:kern w:val="2"/>
          <w:sz w:val="22"/>
          <w:szCs w:val="22"/>
          <w:lang w:eastAsia="en-US" w:bidi="ar-SA"/>
          <w14:ligatures w14:val="standardContextual"/>
        </w:rPr>
        <w:t>”)</w:t>
      </w:r>
    </w:p>
    <w:p w14:paraId="72B33768" w14:textId="77777777" w:rsidR="00395610" w:rsidRPr="00395610" w:rsidRDefault="00395610" w:rsidP="00395610">
      <w:pPr>
        <w:widowControl/>
        <w:suppressAutoHyphens w:val="0"/>
        <w:spacing w:line="276" w:lineRule="auto"/>
        <w:jc w:val="center"/>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Zawarta ……………………………………………………………………………. r. pomiędzy:</w:t>
      </w:r>
    </w:p>
    <w:p w14:paraId="606185AB" w14:textId="77777777" w:rsidR="00395610" w:rsidRPr="00395610" w:rsidRDefault="00395610" w:rsidP="00395610">
      <w:pPr>
        <w:widowControl/>
        <w:suppressAutoHyphens w:val="0"/>
        <w:spacing w:line="276" w:lineRule="auto"/>
        <w:rPr>
          <w:rFonts w:eastAsia="Calibri" w:cs="Times New Roman"/>
          <w:kern w:val="2"/>
          <w:sz w:val="22"/>
          <w:szCs w:val="22"/>
          <w:lang w:eastAsia="en-US" w:bidi="ar-SA"/>
          <w14:ligatures w14:val="standardContextual"/>
        </w:rPr>
      </w:pPr>
    </w:p>
    <w:p w14:paraId="1851D8C0" w14:textId="77777777" w:rsidR="00395610" w:rsidRPr="00395610" w:rsidRDefault="00395610" w:rsidP="00395610">
      <w:pPr>
        <w:widowControl/>
        <w:suppressAutoHyphens w:val="0"/>
        <w:autoSpaceDE w:val="0"/>
        <w:autoSpaceDN w:val="0"/>
        <w:adjustRightInd w:val="0"/>
        <w:spacing w:line="276" w:lineRule="auto"/>
        <w:jc w:val="both"/>
        <w:rPr>
          <w:rFonts w:eastAsia="Times New Roman" w:cs="Times New Roman"/>
          <w:kern w:val="0"/>
          <w:sz w:val="22"/>
          <w:szCs w:val="22"/>
          <w:lang w:eastAsia="pl-PL" w:bidi="ar-SA"/>
        </w:rPr>
      </w:pPr>
      <w:r w:rsidRPr="00395610">
        <w:rPr>
          <w:rFonts w:eastAsia="Times New Roman" w:cs="Times New Roman"/>
          <w:b/>
          <w:bCs/>
          <w:color w:val="000000"/>
          <w:kern w:val="0"/>
          <w:sz w:val="22"/>
          <w:szCs w:val="22"/>
          <w:lang w:eastAsia="pl-PL" w:bidi="ar-SA"/>
        </w:rPr>
        <w:t xml:space="preserve">Szpitalem Neuropsychiatrycznym im. Prof. Mieczysława Kaczyńskiego Samodzielnym Publicznym Zakładem Opieki Zdrowotnej z siedzibą przy ul. Abramowickiej </w:t>
      </w:r>
      <w:r w:rsidRPr="00395610">
        <w:rPr>
          <w:rFonts w:eastAsia="Times New Roman" w:cs="Times New Roman"/>
          <w:color w:val="000000"/>
          <w:kern w:val="0"/>
          <w:sz w:val="22"/>
          <w:szCs w:val="22"/>
          <w:lang w:eastAsia="pl-PL" w:bidi="ar-SA"/>
        </w:rPr>
        <w:t xml:space="preserve">2 </w:t>
      </w:r>
      <w:r w:rsidRPr="00395610">
        <w:rPr>
          <w:rFonts w:eastAsia="Times New Roman" w:cs="Times New Roman"/>
          <w:b/>
          <w:bCs/>
          <w:color w:val="000000"/>
          <w:kern w:val="0"/>
          <w:sz w:val="22"/>
          <w:szCs w:val="22"/>
          <w:lang w:eastAsia="pl-PL" w:bidi="ar-SA"/>
        </w:rPr>
        <w:t xml:space="preserve">w Lublinie,  20-442 Lublin </w:t>
      </w:r>
      <w:r w:rsidRPr="00395610">
        <w:rPr>
          <w:rFonts w:eastAsia="Times New Roman" w:cs="Times New Roman"/>
          <w:color w:val="000000"/>
          <w:kern w:val="0"/>
          <w:sz w:val="22"/>
          <w:szCs w:val="22"/>
          <w:lang w:eastAsia="pl-PL" w:bidi="ar-SA"/>
        </w:rPr>
        <w:t xml:space="preserve">wpisanym do </w:t>
      </w:r>
      <w:r w:rsidRPr="00395610">
        <w:rPr>
          <w:rFonts w:eastAsia="Verdana" w:cs="Times New Roman"/>
          <w:kern w:val="0"/>
          <w:sz w:val="22"/>
          <w:szCs w:val="22"/>
          <w:lang w:eastAsia="en-US" w:bidi="ar-SA"/>
        </w:rPr>
        <w:t xml:space="preserve">Rejestru Stowarzyszeń, Innych Organizacji Społecznych i  Zawodowych, Fundacji oraz Samodzielnych Publicznych Zakładów Opieki Zdrowotnej Krajowego Rejestru Sądowego prowadzonego przez Sąd Rejonowy Lublin – Wschód Lublinie z siedzibą   w Świdniku VI Wydział Gospodarczy Krajowego Rejestru Sądowego </w:t>
      </w:r>
      <w:r w:rsidRPr="00395610">
        <w:rPr>
          <w:rFonts w:eastAsia="Times New Roman" w:cs="Times New Roman"/>
          <w:color w:val="000000"/>
          <w:kern w:val="0"/>
          <w:sz w:val="22"/>
          <w:szCs w:val="22"/>
          <w:lang w:eastAsia="pl-PL" w:bidi="ar-SA"/>
        </w:rPr>
        <w:t>pod nr KRS 0000004020, NIP 946 21 60 056, REGON 431019046</w:t>
      </w:r>
    </w:p>
    <w:p w14:paraId="16F4F93F" w14:textId="77777777" w:rsidR="00395610" w:rsidRPr="00395610" w:rsidRDefault="00395610" w:rsidP="00395610">
      <w:pPr>
        <w:widowControl/>
        <w:suppressAutoHyphens w:val="0"/>
        <w:spacing w:line="276" w:lineRule="auto"/>
        <w:jc w:val="both"/>
        <w:rPr>
          <w:rFonts w:eastAsia="Calibri" w:cs="Times New Roman"/>
          <w:kern w:val="2"/>
          <w:sz w:val="22"/>
          <w:szCs w:val="22"/>
          <w:lang w:eastAsia="en-US" w:bidi="ar-SA"/>
        </w:rPr>
      </w:pPr>
      <w:r w:rsidRPr="00395610">
        <w:rPr>
          <w:rFonts w:eastAsia="Calibri" w:cs="Times New Roman"/>
          <w:kern w:val="2"/>
          <w:sz w:val="22"/>
          <w:szCs w:val="22"/>
          <w:lang w:eastAsia="en-US" w:bidi="ar-SA"/>
        </w:rPr>
        <w:t>reprezentowanym przez : ……………………………………………….. – Dyrektora,</w:t>
      </w:r>
    </w:p>
    <w:p w14:paraId="4F0AA1E7" w14:textId="77777777" w:rsidR="00395610" w:rsidRPr="00395610" w:rsidRDefault="00395610" w:rsidP="00395610">
      <w:pPr>
        <w:widowControl/>
        <w:suppressAutoHyphens w:val="0"/>
        <w:spacing w:line="276" w:lineRule="auto"/>
        <w:rPr>
          <w:rFonts w:eastAsia="Calibri" w:cs="Times New Roman"/>
          <w:b/>
          <w:kern w:val="0"/>
          <w:sz w:val="22"/>
          <w:szCs w:val="22"/>
          <w:lang w:eastAsia="en-US" w:bidi="ar-SA"/>
        </w:rPr>
      </w:pPr>
      <w:r w:rsidRPr="00395610">
        <w:rPr>
          <w:rFonts w:eastAsia="Calibri" w:cs="Times New Roman"/>
          <w:kern w:val="0"/>
          <w:sz w:val="22"/>
          <w:szCs w:val="22"/>
          <w:lang w:eastAsia="en-US" w:bidi="ar-SA"/>
        </w:rPr>
        <w:t xml:space="preserve">zwanym w dalszej części Umowy </w:t>
      </w:r>
      <w:r w:rsidRPr="00395610">
        <w:rPr>
          <w:rFonts w:eastAsia="Calibri" w:cs="Times New Roman"/>
          <w:b/>
          <w:kern w:val="0"/>
          <w:sz w:val="22"/>
          <w:szCs w:val="22"/>
          <w:lang w:eastAsia="en-US" w:bidi="ar-SA"/>
        </w:rPr>
        <w:t>„Administratorem danych”,</w:t>
      </w:r>
    </w:p>
    <w:p w14:paraId="65F207B6" w14:textId="77777777" w:rsidR="00395610" w:rsidRPr="00395610" w:rsidRDefault="00395610" w:rsidP="00395610">
      <w:pPr>
        <w:widowControl/>
        <w:suppressAutoHyphens w:val="0"/>
        <w:spacing w:line="276" w:lineRule="auto"/>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a</w:t>
      </w:r>
    </w:p>
    <w:p w14:paraId="111EC76F" w14:textId="77777777" w:rsidR="00395610" w:rsidRPr="00395610" w:rsidRDefault="00395610" w:rsidP="00395610">
      <w:pPr>
        <w:widowControl/>
        <w:suppressAutoHyphens w:val="0"/>
        <w:spacing w:line="276" w:lineRule="auto"/>
        <w:rPr>
          <w:rFonts w:eastAsia="Calibri" w:cs="Times New Roman"/>
          <w:bCs/>
          <w:kern w:val="0"/>
          <w:sz w:val="22"/>
          <w:szCs w:val="22"/>
          <w:lang w:eastAsia="en-US" w:bidi="ar-SA"/>
        </w:rPr>
      </w:pPr>
      <w:r w:rsidRPr="00395610">
        <w:rPr>
          <w:rFonts w:eastAsia="Calibri" w:cs="Times New Roman"/>
          <w:bCs/>
          <w:kern w:val="0"/>
          <w:sz w:val="22"/>
          <w:szCs w:val="22"/>
          <w:lang w:eastAsia="en-US" w:bidi="ar-SA"/>
        </w:rPr>
        <w:t>reprezentowaną przez:  …………………………………………………………………………………………</w:t>
      </w:r>
    </w:p>
    <w:p w14:paraId="64D59988" w14:textId="77777777" w:rsidR="00395610" w:rsidRPr="00395610" w:rsidRDefault="00395610" w:rsidP="00395610">
      <w:pPr>
        <w:widowControl/>
        <w:suppressAutoHyphens w:val="0"/>
        <w:spacing w:line="276" w:lineRule="auto"/>
        <w:rPr>
          <w:rFonts w:eastAsia="Calibri" w:cs="Times New Roman"/>
          <w:b/>
          <w:kern w:val="0"/>
          <w:sz w:val="22"/>
          <w:szCs w:val="22"/>
          <w:lang w:eastAsia="en-US" w:bidi="ar-SA"/>
        </w:rPr>
      </w:pPr>
    </w:p>
    <w:p w14:paraId="716FD6B0" w14:textId="77777777" w:rsidR="00395610" w:rsidRPr="00395610" w:rsidRDefault="00395610" w:rsidP="00395610">
      <w:pPr>
        <w:widowControl/>
        <w:suppressAutoHyphens w:val="0"/>
        <w:spacing w:line="276" w:lineRule="auto"/>
        <w:rPr>
          <w:rFonts w:eastAsia="Calibri" w:cs="Times New Roman"/>
          <w:bCs/>
          <w:kern w:val="0"/>
          <w:sz w:val="22"/>
          <w:szCs w:val="22"/>
          <w:lang w:eastAsia="en-US" w:bidi="ar-SA"/>
        </w:rPr>
      </w:pPr>
      <w:r w:rsidRPr="00395610">
        <w:rPr>
          <w:rFonts w:eastAsia="Calibri" w:cs="Times New Roman"/>
          <w:bCs/>
          <w:kern w:val="0"/>
          <w:sz w:val="22"/>
          <w:szCs w:val="22"/>
          <w:lang w:eastAsia="en-US" w:bidi="ar-SA"/>
        </w:rPr>
        <w:t xml:space="preserve">zwaną dalej: Procesorem </w:t>
      </w:r>
      <w:r w:rsidRPr="00395610">
        <w:rPr>
          <w:rFonts w:eastAsia="Calibri" w:cs="Times New Roman"/>
          <w:b/>
          <w:kern w:val="0"/>
          <w:sz w:val="22"/>
          <w:szCs w:val="22"/>
          <w:lang w:eastAsia="en-US" w:bidi="ar-SA"/>
        </w:rPr>
        <w:t>.</w:t>
      </w:r>
    </w:p>
    <w:p w14:paraId="6A8C076F" w14:textId="77777777" w:rsidR="00395610" w:rsidRPr="00395610" w:rsidRDefault="00395610" w:rsidP="00395610">
      <w:pPr>
        <w:widowControl/>
        <w:suppressAutoHyphens w:val="0"/>
        <w:spacing w:line="276" w:lineRule="auto"/>
        <w:rPr>
          <w:rFonts w:eastAsia="Calibri" w:cs="Times New Roman"/>
          <w:bCs/>
          <w:kern w:val="0"/>
          <w:sz w:val="22"/>
          <w:szCs w:val="22"/>
          <w:lang w:eastAsia="en-US" w:bidi="ar-SA"/>
        </w:rPr>
      </w:pPr>
    </w:p>
    <w:p w14:paraId="190623F0" w14:textId="77777777" w:rsidR="00395610" w:rsidRPr="00395610" w:rsidRDefault="00395610" w:rsidP="00395610">
      <w:pPr>
        <w:widowControl/>
        <w:suppressAutoHyphens w:val="0"/>
        <w:spacing w:line="276" w:lineRule="auto"/>
        <w:rPr>
          <w:rFonts w:eastAsia="Calibri" w:cs="Times New Roman"/>
          <w:bCs/>
          <w:kern w:val="0"/>
          <w:sz w:val="22"/>
          <w:szCs w:val="22"/>
          <w:lang w:eastAsia="en-US" w:bidi="ar-SA"/>
        </w:rPr>
      </w:pPr>
      <w:r w:rsidRPr="00395610">
        <w:rPr>
          <w:rFonts w:eastAsia="Calibri" w:cs="Times New Roman"/>
          <w:bCs/>
          <w:kern w:val="0"/>
          <w:sz w:val="22"/>
          <w:szCs w:val="22"/>
          <w:lang w:eastAsia="en-US" w:bidi="ar-SA"/>
        </w:rPr>
        <w:t xml:space="preserve">Administrator i Procesor są zwani dalej łącznie </w:t>
      </w:r>
      <w:r w:rsidRPr="00395610">
        <w:rPr>
          <w:rFonts w:eastAsia="Calibri" w:cs="Times New Roman"/>
          <w:b/>
          <w:kern w:val="0"/>
          <w:sz w:val="22"/>
          <w:szCs w:val="22"/>
          <w:lang w:eastAsia="en-US" w:bidi="ar-SA"/>
        </w:rPr>
        <w:t>,,Stronami”,</w:t>
      </w:r>
      <w:r w:rsidRPr="00395610">
        <w:rPr>
          <w:rFonts w:eastAsia="Calibri" w:cs="Times New Roman"/>
          <w:bCs/>
          <w:kern w:val="0"/>
          <w:sz w:val="22"/>
          <w:szCs w:val="22"/>
          <w:lang w:eastAsia="en-US" w:bidi="ar-SA"/>
        </w:rPr>
        <w:t xml:space="preserve"> a każdy z nich z osobna </w:t>
      </w:r>
      <w:r w:rsidRPr="00395610">
        <w:rPr>
          <w:rFonts w:eastAsia="Calibri" w:cs="Times New Roman"/>
          <w:b/>
          <w:kern w:val="0"/>
          <w:sz w:val="22"/>
          <w:szCs w:val="22"/>
          <w:lang w:eastAsia="en-US" w:bidi="ar-SA"/>
        </w:rPr>
        <w:t>,,Stroną”.</w:t>
      </w:r>
    </w:p>
    <w:p w14:paraId="1B9D7645" w14:textId="77777777" w:rsidR="00395610" w:rsidRPr="00395610" w:rsidRDefault="00395610" w:rsidP="00395610">
      <w:pPr>
        <w:widowControl/>
        <w:suppressAutoHyphens w:val="0"/>
        <w:spacing w:line="276" w:lineRule="auto"/>
        <w:rPr>
          <w:rFonts w:eastAsia="Calibri" w:cs="Times New Roman"/>
          <w:bCs/>
          <w:kern w:val="0"/>
          <w:sz w:val="22"/>
          <w:szCs w:val="22"/>
          <w:lang w:eastAsia="en-US" w:bidi="ar-SA"/>
        </w:rPr>
      </w:pPr>
    </w:p>
    <w:p w14:paraId="02CF04DE" w14:textId="77777777" w:rsidR="00395610" w:rsidRPr="00395610" w:rsidRDefault="00395610" w:rsidP="00395610">
      <w:pPr>
        <w:widowControl/>
        <w:suppressAutoHyphens w:val="0"/>
        <w:spacing w:line="276" w:lineRule="auto"/>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 xml:space="preserve">zwany w dalszej części Umowy </w:t>
      </w:r>
      <w:r w:rsidRPr="00395610">
        <w:rPr>
          <w:rFonts w:eastAsia="Calibri" w:cs="Times New Roman"/>
          <w:b/>
          <w:kern w:val="2"/>
          <w:sz w:val="22"/>
          <w:szCs w:val="22"/>
          <w:lang w:eastAsia="en-US" w:bidi="ar-SA"/>
          <w14:ligatures w14:val="standardContextual"/>
        </w:rPr>
        <w:t>„Podmiotem przetwarzającym”</w:t>
      </w:r>
      <w:r w:rsidRPr="00395610">
        <w:rPr>
          <w:rFonts w:eastAsia="Calibri" w:cs="Times New Roman"/>
          <w:kern w:val="2"/>
          <w:sz w:val="22"/>
          <w:szCs w:val="22"/>
          <w:lang w:eastAsia="en-US" w:bidi="ar-SA"/>
          <w14:ligatures w14:val="standardContextual"/>
        </w:rPr>
        <w:t xml:space="preserve"> .</w:t>
      </w:r>
    </w:p>
    <w:p w14:paraId="5AFA7D48" w14:textId="77777777" w:rsidR="00395610" w:rsidRPr="00395610" w:rsidRDefault="00395610" w:rsidP="00395610">
      <w:pPr>
        <w:widowControl/>
        <w:suppressAutoHyphens w:val="0"/>
        <w:spacing w:line="276" w:lineRule="auto"/>
        <w:rPr>
          <w:rFonts w:eastAsia="Calibri" w:cs="Times New Roman"/>
          <w:kern w:val="2"/>
          <w:sz w:val="22"/>
          <w:szCs w:val="22"/>
          <w:lang w:eastAsia="en-US" w:bidi="ar-SA"/>
          <w14:ligatures w14:val="standardContextual"/>
        </w:rPr>
      </w:pPr>
    </w:p>
    <w:p w14:paraId="56A51BAF" w14:textId="77777777" w:rsidR="00395610" w:rsidRPr="00395610" w:rsidRDefault="00395610" w:rsidP="00395610">
      <w:pPr>
        <w:widowControl/>
        <w:suppressAutoHyphens w:val="0"/>
        <w:spacing w:line="276" w:lineRule="auto"/>
        <w:jc w:val="both"/>
        <w:rPr>
          <w:rFonts w:eastAsia="Calibri" w:cs="Times New Roman"/>
          <w:bCs/>
          <w:kern w:val="0"/>
          <w:sz w:val="22"/>
          <w:szCs w:val="22"/>
          <w:lang w:eastAsia="en-US" w:bidi="ar-SA"/>
        </w:rPr>
      </w:pPr>
      <w:r w:rsidRPr="00395610">
        <w:rPr>
          <w:rFonts w:eastAsia="Calibri" w:cs="Times New Roman"/>
          <w:bCs/>
          <w:kern w:val="0"/>
          <w:sz w:val="22"/>
          <w:szCs w:val="22"/>
          <w:lang w:eastAsia="en-US" w:bidi="ar-SA"/>
        </w:rPr>
        <w:t xml:space="preserve">Mając na uwadze, że Strony zawarły Umowę na świadczenie usługi z zakresu :                                                                                  udzielania świadczeń zdrowotnych przez </w:t>
      </w:r>
      <w:bookmarkStart w:id="7" w:name="_Hlk187399087"/>
      <w:r w:rsidRPr="00395610">
        <w:rPr>
          <w:rFonts w:eastAsia="Calibri" w:cs="Times New Roman"/>
          <w:bCs/>
          <w:kern w:val="0"/>
          <w:sz w:val="22"/>
          <w:szCs w:val="22"/>
          <w:lang w:eastAsia="en-US" w:bidi="ar-SA"/>
        </w:rPr>
        <w:t xml:space="preserve">Terapeutę Zajęciowego </w:t>
      </w:r>
      <w:bookmarkEnd w:id="7"/>
      <w:r w:rsidRPr="00395610">
        <w:rPr>
          <w:rFonts w:eastAsia="Calibri" w:cs="Times New Roman"/>
          <w:bCs/>
          <w:kern w:val="0"/>
          <w:sz w:val="22"/>
          <w:szCs w:val="22"/>
          <w:lang w:eastAsia="en-US" w:bidi="ar-SA"/>
        </w:rPr>
        <w:t>( nr umowy   ……………………  z dnia ……………..) zwaną dalej ,,Umową”, a współpraca Stron w ramach wykonania Umowy wymaga powierzenia Procesorowi do przetwarzania danych osób, do których będzie miał dostęp w związku z realizacją Umowy, strony zgodnie postanowiły, co następuje:</w:t>
      </w:r>
    </w:p>
    <w:p w14:paraId="1723E1F7" w14:textId="77777777" w:rsidR="00395610" w:rsidRPr="00395610" w:rsidRDefault="00395610" w:rsidP="00395610">
      <w:pPr>
        <w:widowControl/>
        <w:suppressAutoHyphens w:val="0"/>
        <w:spacing w:line="276" w:lineRule="auto"/>
        <w:rPr>
          <w:rFonts w:eastAsia="Calibri" w:cs="Times New Roman"/>
          <w:kern w:val="2"/>
          <w:sz w:val="22"/>
          <w:szCs w:val="22"/>
          <w:lang w:eastAsia="en-US" w:bidi="ar-SA"/>
          <w14:ligatures w14:val="standardContextual"/>
        </w:rPr>
      </w:pPr>
    </w:p>
    <w:p w14:paraId="56A08EF4" w14:textId="77777777" w:rsidR="00395610" w:rsidRPr="00395610" w:rsidRDefault="00395610" w:rsidP="00395610">
      <w:pPr>
        <w:widowControl/>
        <w:suppressAutoHyphens w:val="0"/>
        <w:spacing w:line="276" w:lineRule="auto"/>
        <w:jc w:val="center"/>
        <w:rPr>
          <w:rFonts w:eastAsia="Calibri" w:cs="Times New Roman"/>
          <w:b/>
          <w:kern w:val="2"/>
          <w:sz w:val="22"/>
          <w:szCs w:val="22"/>
          <w:lang w:eastAsia="en-US" w:bidi="ar-SA"/>
          <w14:ligatures w14:val="standardContextual"/>
        </w:rPr>
      </w:pPr>
      <w:r w:rsidRPr="00395610">
        <w:rPr>
          <w:rFonts w:eastAsia="Calibri" w:cs="Times New Roman"/>
          <w:b/>
          <w:kern w:val="2"/>
          <w:sz w:val="22"/>
          <w:szCs w:val="22"/>
          <w:lang w:eastAsia="en-US" w:bidi="ar-SA"/>
          <w14:ligatures w14:val="standardContextual"/>
        </w:rPr>
        <w:t>§ 1</w:t>
      </w:r>
    </w:p>
    <w:p w14:paraId="689918C1" w14:textId="77777777" w:rsidR="00395610" w:rsidRPr="00395610" w:rsidRDefault="00395610" w:rsidP="00395610">
      <w:pPr>
        <w:widowControl/>
        <w:suppressAutoHyphens w:val="0"/>
        <w:spacing w:line="276" w:lineRule="auto"/>
        <w:jc w:val="center"/>
        <w:rPr>
          <w:rFonts w:eastAsia="Calibri" w:cs="Times New Roman"/>
          <w:b/>
          <w:kern w:val="2"/>
          <w:sz w:val="22"/>
          <w:szCs w:val="22"/>
          <w:lang w:eastAsia="en-US" w:bidi="ar-SA"/>
          <w14:ligatures w14:val="standardContextual"/>
        </w:rPr>
      </w:pPr>
      <w:r w:rsidRPr="00395610">
        <w:rPr>
          <w:rFonts w:eastAsia="Calibri" w:cs="Times New Roman"/>
          <w:b/>
          <w:kern w:val="2"/>
          <w:sz w:val="22"/>
          <w:szCs w:val="22"/>
          <w:lang w:eastAsia="en-US" w:bidi="ar-SA"/>
          <w14:ligatures w14:val="standardContextual"/>
        </w:rPr>
        <w:t>Powierzenie przetwarzania danych osobowych</w:t>
      </w:r>
    </w:p>
    <w:p w14:paraId="54579674" w14:textId="77777777" w:rsidR="00395610" w:rsidRPr="00395610" w:rsidRDefault="00395610" w:rsidP="00395610">
      <w:pPr>
        <w:widowControl/>
        <w:numPr>
          <w:ilvl w:val="0"/>
          <w:numId w:val="32"/>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Administrator danych powierza Podmiotowi przetwarzającemu dane osobowe do przetwarzania, w trybie art. 28 ogólnego rozporządzenia Parlamentu Europejskiego i Rady (UE) 2016/679  z 27 kwietnia 2016 r. w sprawie ochrony osób fizycznych w związku z przetwarzaniem danych osobowych i w sprawie swobodnego przepływu takich danych oraz uchylenia dyrektywy 95/46/WE (</w:t>
      </w:r>
      <w:proofErr w:type="spellStart"/>
      <w:r w:rsidRPr="00395610">
        <w:rPr>
          <w:rFonts w:eastAsia="Calibri" w:cs="Times New Roman"/>
          <w:kern w:val="2"/>
          <w:sz w:val="22"/>
          <w:szCs w:val="22"/>
          <w:lang w:eastAsia="en-US" w:bidi="ar-SA"/>
          <w14:ligatures w14:val="standardContextual"/>
        </w:rPr>
        <w:t>Dz.Urz.UE.L</w:t>
      </w:r>
      <w:proofErr w:type="spellEnd"/>
      <w:r w:rsidRPr="00395610">
        <w:rPr>
          <w:rFonts w:eastAsia="Calibri" w:cs="Times New Roman"/>
          <w:kern w:val="2"/>
          <w:sz w:val="22"/>
          <w:szCs w:val="22"/>
          <w:lang w:eastAsia="en-US" w:bidi="ar-SA"/>
          <w14:ligatures w14:val="standardContextual"/>
        </w:rPr>
        <w:t xml:space="preserve"> Nr 119, str. 1) (zwanego w dalszej części Umowy „Rozporządzeniem”), na zasadach, w zakresie i w celu określonym w niniejszej Umowie.</w:t>
      </w:r>
    </w:p>
    <w:p w14:paraId="3F33C106" w14:textId="77777777" w:rsidR="00395610" w:rsidRPr="00395610" w:rsidRDefault="00395610" w:rsidP="00395610">
      <w:pPr>
        <w:widowControl/>
        <w:numPr>
          <w:ilvl w:val="0"/>
          <w:numId w:val="32"/>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Podmiot przetwarzający zobowiązuje się przetwarzać powierzone mu dane osobowe zgodnie z niniejszą Umową, Rozporządzeniem oraz z innymi przepisami prawa powszechnie obowiązującego, które chronią prawa osób, których dane dotyczą.</w:t>
      </w:r>
    </w:p>
    <w:p w14:paraId="3F80D7B3" w14:textId="77777777" w:rsidR="00395610" w:rsidRPr="00395610" w:rsidRDefault="00395610" w:rsidP="00395610">
      <w:pPr>
        <w:widowControl/>
        <w:suppressAutoHyphens w:val="0"/>
        <w:spacing w:line="276" w:lineRule="auto"/>
        <w:ind w:left="720"/>
        <w:contextualSpacing/>
        <w:jc w:val="both"/>
        <w:rPr>
          <w:rFonts w:eastAsia="Calibri" w:cs="Times New Roman"/>
          <w:kern w:val="2"/>
          <w:sz w:val="22"/>
          <w:szCs w:val="22"/>
          <w:lang w:eastAsia="en-US" w:bidi="ar-SA"/>
          <w14:ligatures w14:val="standardContextual"/>
        </w:rPr>
      </w:pPr>
    </w:p>
    <w:p w14:paraId="4CDFC3AC" w14:textId="77777777" w:rsidR="00395610" w:rsidRPr="00395610" w:rsidRDefault="00395610" w:rsidP="00395610">
      <w:pPr>
        <w:widowControl/>
        <w:suppressAutoHyphens w:val="0"/>
        <w:spacing w:line="276" w:lineRule="auto"/>
        <w:jc w:val="center"/>
        <w:rPr>
          <w:rFonts w:eastAsia="Calibri" w:cs="Times New Roman"/>
          <w:b/>
          <w:kern w:val="2"/>
          <w:sz w:val="22"/>
          <w:szCs w:val="22"/>
          <w:lang w:eastAsia="en-US" w:bidi="ar-SA"/>
          <w14:ligatures w14:val="standardContextual"/>
        </w:rPr>
      </w:pPr>
      <w:r w:rsidRPr="00395610">
        <w:rPr>
          <w:rFonts w:eastAsia="Calibri" w:cs="Times New Roman"/>
          <w:b/>
          <w:kern w:val="2"/>
          <w:sz w:val="22"/>
          <w:szCs w:val="22"/>
          <w:lang w:eastAsia="en-US" w:bidi="ar-SA"/>
          <w14:ligatures w14:val="standardContextual"/>
        </w:rPr>
        <w:t>§ 2</w:t>
      </w:r>
    </w:p>
    <w:p w14:paraId="3F626890" w14:textId="77777777" w:rsidR="00395610" w:rsidRPr="00395610" w:rsidRDefault="00395610" w:rsidP="00395610">
      <w:pPr>
        <w:widowControl/>
        <w:suppressAutoHyphens w:val="0"/>
        <w:spacing w:line="276" w:lineRule="auto"/>
        <w:jc w:val="center"/>
        <w:rPr>
          <w:rFonts w:eastAsia="Calibri" w:cs="Times New Roman"/>
          <w:b/>
          <w:kern w:val="2"/>
          <w:sz w:val="22"/>
          <w:szCs w:val="22"/>
          <w:lang w:eastAsia="en-US" w:bidi="ar-SA"/>
          <w14:ligatures w14:val="standardContextual"/>
        </w:rPr>
      </w:pPr>
      <w:r w:rsidRPr="00395610">
        <w:rPr>
          <w:rFonts w:eastAsia="Calibri" w:cs="Times New Roman"/>
          <w:b/>
          <w:kern w:val="2"/>
          <w:sz w:val="22"/>
          <w:szCs w:val="22"/>
          <w:lang w:eastAsia="en-US" w:bidi="ar-SA"/>
          <w14:ligatures w14:val="standardContextual"/>
        </w:rPr>
        <w:lastRenderedPageBreak/>
        <w:t>Zakres i cel przetwarzania danych</w:t>
      </w:r>
    </w:p>
    <w:p w14:paraId="3D52364D" w14:textId="77777777" w:rsidR="00395610" w:rsidRPr="00395610" w:rsidRDefault="00395610" w:rsidP="00395610">
      <w:pPr>
        <w:widowControl/>
        <w:numPr>
          <w:ilvl w:val="0"/>
          <w:numId w:val="33"/>
        </w:numPr>
        <w:suppressAutoHyphens w:val="0"/>
        <w:spacing w:after="160" w:line="276" w:lineRule="auto"/>
        <w:ind w:left="284" w:hanging="284"/>
        <w:contextualSpacing/>
        <w:jc w:val="both"/>
        <w:rPr>
          <w:rFonts w:eastAsia="Calibri" w:cs="Times New Roman"/>
          <w:kern w:val="2"/>
          <w:sz w:val="22"/>
          <w:szCs w:val="22"/>
          <w:u w:val="single"/>
          <w:lang w:eastAsia="en-US" w:bidi="ar-SA"/>
          <w14:ligatures w14:val="standardContextual"/>
        </w:rPr>
      </w:pPr>
      <w:r w:rsidRPr="00395610">
        <w:rPr>
          <w:rFonts w:eastAsia="Calibri" w:cs="Times New Roman"/>
          <w:kern w:val="2"/>
          <w:sz w:val="22"/>
          <w:szCs w:val="22"/>
          <w:lang w:eastAsia="en-US" w:bidi="ar-SA"/>
          <w14:ligatures w14:val="standardContextual"/>
        </w:rPr>
        <w:t>Podmiot przetwarzający będzie przetwarzał, powierzone na podstawie Umowy dane zwykłe oraz dane szczególnych kategorii dotyczące pracowników, pacjentów,</w:t>
      </w:r>
      <w:r w:rsidRPr="00395610">
        <w:rPr>
          <w:rFonts w:eastAsia="Calibri" w:cs="Times New Roman"/>
          <w:i/>
          <w:kern w:val="2"/>
          <w:sz w:val="22"/>
          <w:szCs w:val="22"/>
          <w:lang w:eastAsia="en-US" w:bidi="ar-SA"/>
          <w14:ligatures w14:val="standardContextual"/>
        </w:rPr>
        <w:t xml:space="preserve"> </w:t>
      </w:r>
      <w:r w:rsidRPr="00395610">
        <w:rPr>
          <w:rFonts w:eastAsia="Calibri" w:cs="Times New Roman"/>
          <w:iCs/>
          <w:kern w:val="2"/>
          <w:sz w:val="22"/>
          <w:szCs w:val="22"/>
          <w:lang w:eastAsia="en-US" w:bidi="ar-SA"/>
          <w14:ligatures w14:val="standardContextual"/>
        </w:rPr>
        <w:t>personelu administratora</w:t>
      </w:r>
      <w:r w:rsidRPr="00395610">
        <w:rPr>
          <w:rFonts w:eastAsia="Calibri" w:cs="Times New Roman"/>
          <w:i/>
          <w:kern w:val="2"/>
          <w:sz w:val="22"/>
          <w:szCs w:val="22"/>
          <w:lang w:eastAsia="en-US" w:bidi="ar-SA"/>
          <w14:ligatures w14:val="standardContextual"/>
        </w:rPr>
        <w:t xml:space="preserve">  </w:t>
      </w:r>
      <w:r w:rsidRPr="00395610">
        <w:rPr>
          <w:rFonts w:eastAsia="Calibri" w:cs="Times New Roman"/>
          <w:iCs/>
          <w:kern w:val="2"/>
          <w:sz w:val="22"/>
          <w:szCs w:val="22"/>
          <w:lang w:eastAsia="en-US" w:bidi="ar-SA"/>
          <w14:ligatures w14:val="standardContextual"/>
        </w:rPr>
        <w:t xml:space="preserve">w zakresie: </w:t>
      </w:r>
    </w:p>
    <w:p w14:paraId="15FA0796"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w:t>
      </w:r>
      <w:r w:rsidRPr="00395610">
        <w:rPr>
          <w:rFonts w:eastAsia="Calibri" w:cs="Times New Roman"/>
          <w:i/>
          <w:kern w:val="2"/>
          <w:sz w:val="22"/>
          <w:szCs w:val="22"/>
          <w:lang w:eastAsia="en-US" w:bidi="ar-SA"/>
          <w14:ligatures w14:val="standardContextual"/>
        </w:rPr>
        <w:t xml:space="preserve"> </w:t>
      </w:r>
      <w:r w:rsidRPr="00395610">
        <w:rPr>
          <w:rFonts w:eastAsia="Calibri" w:cs="Times New Roman"/>
          <w:iCs/>
          <w:kern w:val="2"/>
          <w:sz w:val="22"/>
          <w:szCs w:val="22"/>
          <w:lang w:eastAsia="en-US" w:bidi="ar-SA"/>
          <w14:ligatures w14:val="standardContextual"/>
        </w:rPr>
        <w:t>imiona i nazwiska;</w:t>
      </w:r>
    </w:p>
    <w:p w14:paraId="3401B047"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adresy zamieszkania;</w:t>
      </w:r>
    </w:p>
    <w:p w14:paraId="3FD462C5"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nr PESEL;</w:t>
      </w:r>
    </w:p>
    <w:p w14:paraId="51DDE446"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historii choroby;</w:t>
      </w:r>
    </w:p>
    <w:p w14:paraId="488B40EC"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wywiad pielęgniarski;</w:t>
      </w:r>
    </w:p>
    <w:p w14:paraId="2146825E"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xml:space="preserve">- wyniki badań; </w:t>
      </w:r>
    </w:p>
    <w:p w14:paraId="29040174"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rodzaj i numer dokumentu tożsamości;</w:t>
      </w:r>
    </w:p>
    <w:p w14:paraId="19B8868D"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numery telefonów;</w:t>
      </w:r>
    </w:p>
    <w:p w14:paraId="570E86AB"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adresy poczty elektronicznej (e-mail);</w:t>
      </w:r>
    </w:p>
    <w:p w14:paraId="635137D8"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oznaczenie osoby udzielającej świadczenia zdrowotnego;</w:t>
      </w:r>
    </w:p>
    <w:p w14:paraId="3DD83E9F"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stopień naukowy;</w:t>
      </w:r>
    </w:p>
    <w:p w14:paraId="2BE73BD8"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tytuł;</w:t>
      </w:r>
    </w:p>
    <w:p w14:paraId="60EF9E64"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tytuł zawodowy;</w:t>
      </w:r>
    </w:p>
    <w:p w14:paraId="639C42C2"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funkcje;</w:t>
      </w:r>
    </w:p>
    <w:p w14:paraId="7CBA03E9"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wykształcenie;</w:t>
      </w:r>
    </w:p>
    <w:p w14:paraId="0734F005"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stanowisko;</w:t>
      </w:r>
    </w:p>
    <w:p w14:paraId="14E8925C"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Księga raportów pielęgniarskich;</w:t>
      </w:r>
    </w:p>
    <w:p w14:paraId="3943A325"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Książka kontroli środków odurzających;</w:t>
      </w:r>
    </w:p>
    <w:p w14:paraId="72D6A678"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Indywidualna Karta zleceń lekarskich;</w:t>
      </w:r>
    </w:p>
    <w:p w14:paraId="2FBD363E"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Badania diagnostyczne i laboratoryjne, skierowania, wyniki badań;</w:t>
      </w:r>
    </w:p>
    <w:p w14:paraId="08D6AAB0"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Historia choroby;</w:t>
      </w:r>
    </w:p>
    <w:p w14:paraId="2E5EE453"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Karta indywidualnej opieki pielęgniarskiej wypełniona w elektronicznym systemie;</w:t>
      </w:r>
    </w:p>
    <w:p w14:paraId="096A1B73"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Skala punktowa oceny ryzyka rozwoju odleżyn wg. D. Norton;</w:t>
      </w:r>
    </w:p>
    <w:p w14:paraId="46ABAF58"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Karta zastosowania przymusu bezpośredniego (w przypadku stosowania przymusu bezpośredniego);</w:t>
      </w:r>
    </w:p>
    <w:p w14:paraId="43728F05"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Skala oceny stopnia odleżyn wg. EPUAP (u pacjentów z odleżyną)</w:t>
      </w:r>
    </w:p>
    <w:p w14:paraId="1CE59AAB"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Karta obserwacji i leczenia odleżyn (u pacjentów z odleżyną);</w:t>
      </w:r>
    </w:p>
    <w:p w14:paraId="2F6B6285"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Karta obserwacji wkłuć obwodowych (u pacjentów, u których było zakładane wkłucie obwodowe);</w:t>
      </w:r>
    </w:p>
    <w:p w14:paraId="45AF5E56"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Karta obserwacji wkłuć centralnych ( u pacjentów, u których było zakładane wkłucie centralne);</w:t>
      </w:r>
    </w:p>
    <w:p w14:paraId="73C2D0CC" w14:textId="77777777" w:rsidR="00395610" w:rsidRPr="00395610" w:rsidRDefault="00395610" w:rsidP="00395610">
      <w:pPr>
        <w:widowControl/>
        <w:suppressAutoHyphens w:val="0"/>
        <w:spacing w:line="276" w:lineRule="auto"/>
        <w:ind w:left="284"/>
        <w:contextualSpacing/>
        <w:jc w:val="both"/>
        <w:rPr>
          <w:rFonts w:eastAsia="Calibri" w:cs="Times New Roman"/>
          <w:iCs/>
          <w:kern w:val="2"/>
          <w:sz w:val="22"/>
          <w:szCs w:val="22"/>
          <w:lang w:eastAsia="en-US" w:bidi="ar-SA"/>
          <w14:ligatures w14:val="standardContextual"/>
        </w:rPr>
      </w:pPr>
      <w:r w:rsidRPr="00395610">
        <w:rPr>
          <w:rFonts w:eastAsia="Calibri" w:cs="Times New Roman"/>
          <w:iCs/>
          <w:kern w:val="2"/>
          <w:sz w:val="22"/>
          <w:szCs w:val="22"/>
          <w:lang w:eastAsia="en-US" w:bidi="ar-SA"/>
          <w14:ligatures w14:val="standardContextual"/>
        </w:rPr>
        <w:t>- Karta obserwacji pacjenta z cewnikiem moczowym (u pacjentów, u których był zakładany cewnik moczowy);</w:t>
      </w:r>
    </w:p>
    <w:p w14:paraId="13D10DDC" w14:textId="77777777" w:rsidR="00395610" w:rsidRPr="00395610" w:rsidRDefault="00395610" w:rsidP="00395610">
      <w:pPr>
        <w:widowControl/>
        <w:numPr>
          <w:ilvl w:val="0"/>
          <w:numId w:val="33"/>
        </w:numPr>
        <w:suppressAutoHyphens w:val="0"/>
        <w:spacing w:after="160" w:line="276" w:lineRule="auto"/>
        <w:ind w:left="284" w:hanging="284"/>
        <w:contextualSpacing/>
        <w:jc w:val="both"/>
        <w:rPr>
          <w:rFonts w:eastAsia="Calibri" w:cs="Times New Roman"/>
          <w:iCs/>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Powierzone przez Administratora danych dane osobowe będą przetwarzane przez                                                                                                                                                                                            Podmiot przetwarzający wyłącznie w celu</w:t>
      </w:r>
      <w:r w:rsidRPr="00395610">
        <w:rPr>
          <w:rFonts w:eastAsia="Calibri" w:cs="Times New Roman"/>
          <w:b/>
          <w:bCs/>
          <w:kern w:val="2"/>
          <w:sz w:val="22"/>
          <w:szCs w:val="22"/>
          <w:lang w:eastAsia="en-US" w:bidi="ar-SA"/>
          <w14:ligatures w14:val="standardContextual"/>
        </w:rPr>
        <w:t xml:space="preserve"> </w:t>
      </w:r>
      <w:r w:rsidRPr="00395610">
        <w:rPr>
          <w:rFonts w:eastAsia="Calibri" w:cs="Times New Roman"/>
          <w:kern w:val="2"/>
          <w:sz w:val="22"/>
          <w:szCs w:val="22"/>
          <w:lang w:eastAsia="en-US" w:bidi="ar-SA"/>
          <w14:ligatures w14:val="standardContextual"/>
        </w:rPr>
        <w:t xml:space="preserve">realizacji umowy z dnia ………………………………….                        nr …………………………………………. w zakresie:  realizowania zadań diagnostycznych i terapeutycznych w  </w:t>
      </w:r>
      <w:r w:rsidRPr="00395610">
        <w:rPr>
          <w:rFonts w:eastAsia="Calibri" w:cs="Times New Roman"/>
          <w:bCs/>
          <w:kern w:val="0"/>
          <w:sz w:val="22"/>
          <w:szCs w:val="22"/>
          <w:lang w:eastAsia="en-US" w:bidi="ar-SA"/>
        </w:rPr>
        <w:t>Oddziale Psychogeriatrycznym.</w:t>
      </w:r>
    </w:p>
    <w:p w14:paraId="560D6C30" w14:textId="77777777" w:rsidR="00395610" w:rsidRPr="00395610" w:rsidRDefault="00395610" w:rsidP="00395610">
      <w:pPr>
        <w:widowControl/>
        <w:numPr>
          <w:ilvl w:val="0"/>
          <w:numId w:val="33"/>
        </w:numPr>
        <w:suppressAutoHyphens w:val="0"/>
        <w:spacing w:after="160" w:line="276" w:lineRule="auto"/>
        <w:ind w:left="284" w:hanging="284"/>
        <w:contextualSpacing/>
        <w:jc w:val="both"/>
        <w:rPr>
          <w:rFonts w:eastAsia="Calibri" w:cs="Times New Roman"/>
          <w:b/>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 xml:space="preserve">Podmiot przetwarzający jest upoważniony do wykonywania następujących czynności przetwarzania powierzonych danych:   utrwalanie, organizowanie, porządkowanie, przechowywanie, adoptowanie, pobieranie, przeglądanie, wykorzystanie – które są w minimalnym zakresie niezbędne do realizacji celu    o którym mowa w ust. 2 powyżej. </w:t>
      </w:r>
    </w:p>
    <w:p w14:paraId="5BFC6146" w14:textId="77777777" w:rsidR="00395610" w:rsidRPr="00395610" w:rsidRDefault="00395610" w:rsidP="00395610">
      <w:pPr>
        <w:widowControl/>
        <w:suppressAutoHyphens w:val="0"/>
        <w:spacing w:line="276" w:lineRule="auto"/>
        <w:ind w:left="720"/>
        <w:contextualSpacing/>
        <w:rPr>
          <w:rFonts w:eastAsia="Calibri" w:cs="Times New Roman"/>
          <w:b/>
          <w:kern w:val="2"/>
          <w:sz w:val="22"/>
          <w:szCs w:val="22"/>
          <w:lang w:eastAsia="en-US" w:bidi="ar-SA"/>
          <w14:ligatures w14:val="standardContextual"/>
        </w:rPr>
      </w:pPr>
    </w:p>
    <w:p w14:paraId="7C2CB396" w14:textId="77777777" w:rsidR="00395610" w:rsidRPr="00395610" w:rsidRDefault="00395610" w:rsidP="00395610">
      <w:pPr>
        <w:widowControl/>
        <w:suppressAutoHyphens w:val="0"/>
        <w:spacing w:line="276" w:lineRule="auto"/>
        <w:contextualSpacing/>
        <w:jc w:val="center"/>
        <w:rPr>
          <w:rFonts w:eastAsia="Calibri" w:cs="Times New Roman"/>
          <w:b/>
          <w:kern w:val="2"/>
          <w:sz w:val="22"/>
          <w:szCs w:val="22"/>
          <w:lang w:eastAsia="en-US" w:bidi="ar-SA"/>
          <w14:ligatures w14:val="standardContextual"/>
        </w:rPr>
      </w:pPr>
      <w:r w:rsidRPr="00395610">
        <w:rPr>
          <w:rFonts w:eastAsia="Calibri" w:cs="Times New Roman"/>
          <w:b/>
          <w:kern w:val="2"/>
          <w:sz w:val="22"/>
          <w:szCs w:val="22"/>
          <w:lang w:eastAsia="en-US" w:bidi="ar-SA"/>
          <w14:ligatures w14:val="standardContextual"/>
        </w:rPr>
        <w:t>§ 3</w:t>
      </w:r>
    </w:p>
    <w:p w14:paraId="59F276AE" w14:textId="77777777" w:rsidR="00395610" w:rsidRPr="00395610" w:rsidRDefault="00395610" w:rsidP="00395610">
      <w:pPr>
        <w:widowControl/>
        <w:suppressAutoHyphens w:val="0"/>
        <w:spacing w:line="276" w:lineRule="auto"/>
        <w:jc w:val="center"/>
        <w:rPr>
          <w:rFonts w:eastAsia="Calibri" w:cs="Times New Roman"/>
          <w:b/>
          <w:kern w:val="2"/>
          <w:sz w:val="22"/>
          <w:szCs w:val="22"/>
          <w:lang w:eastAsia="en-US" w:bidi="ar-SA"/>
          <w14:ligatures w14:val="standardContextual"/>
        </w:rPr>
      </w:pPr>
      <w:r w:rsidRPr="00395610">
        <w:rPr>
          <w:rFonts w:eastAsia="Calibri" w:cs="Times New Roman"/>
          <w:b/>
          <w:kern w:val="2"/>
          <w:sz w:val="22"/>
          <w:szCs w:val="22"/>
          <w:lang w:eastAsia="en-US" w:bidi="ar-SA"/>
          <w14:ligatures w14:val="standardContextual"/>
        </w:rPr>
        <w:t xml:space="preserve">Obowiązki podmiotu przetwarzającego </w:t>
      </w:r>
    </w:p>
    <w:p w14:paraId="45BFCE59" w14:textId="77777777" w:rsidR="00395610" w:rsidRPr="00395610" w:rsidRDefault="00395610" w:rsidP="00395610">
      <w:pPr>
        <w:widowControl/>
        <w:numPr>
          <w:ilvl w:val="0"/>
          <w:numId w:val="34"/>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Podmiot przetwarzający zobowiązuje się, przy przetwarzaniu powierzonych danych osobowych, do ich zabezpieczenia poprzez stosowanie odpowiednich środków technicznych i organizacyjnych zapewniających zgodność z RODO, w tym adekwatny stopień bezpieczeństwa odpowiadający ryzyku naruszenia praw lub wolności osób, których dane dotyczą.</w:t>
      </w:r>
    </w:p>
    <w:p w14:paraId="6A5BFDB4" w14:textId="77777777" w:rsidR="00395610" w:rsidRPr="00395610" w:rsidRDefault="00395610" w:rsidP="00395610">
      <w:pPr>
        <w:widowControl/>
        <w:numPr>
          <w:ilvl w:val="0"/>
          <w:numId w:val="34"/>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Podmiot przetwarzający zobowiązuje się dołożyć należytej staranności przy przetwarzaniu powierzonych danych osobowych.</w:t>
      </w:r>
    </w:p>
    <w:p w14:paraId="6620C645" w14:textId="77777777" w:rsidR="00395610" w:rsidRPr="00395610" w:rsidRDefault="00395610" w:rsidP="00395610">
      <w:pPr>
        <w:widowControl/>
        <w:numPr>
          <w:ilvl w:val="0"/>
          <w:numId w:val="34"/>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lastRenderedPageBreak/>
        <w:t xml:space="preserve">Podmiot przetwarzający zobowiązuje się do nadania upoważnień do przetwarzania danych osobowych wszystkim osobom, które będą przetwarzały powierzone dane osobowe, przy czym będą to jedynie osoby, które posiadają odpowiednie przeszkolenie z zakresu ochrony danych osobowych i są niezbędne do w realizacji celu niniejszej Umowy.  </w:t>
      </w:r>
    </w:p>
    <w:p w14:paraId="126323C7" w14:textId="77777777" w:rsidR="00395610" w:rsidRPr="00395610" w:rsidRDefault="00395610" w:rsidP="00395610">
      <w:pPr>
        <w:widowControl/>
        <w:numPr>
          <w:ilvl w:val="0"/>
          <w:numId w:val="34"/>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Podmiot przetwarzający zobowiązuje się zapewnić, że osoby, które upoważnia do przetwarzania danych osobowych, w celu realizacji niniejszej Umowy, zobowiążą się do zachowania tajemnicy lub będą podlegały odpowiedniemu ustawowemu obowiązkowi zachowania tajemnicy, o której mowa w art. 28 ust. 3 pkt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0060538D" w14:textId="77777777" w:rsidR="00395610" w:rsidRPr="00395610" w:rsidRDefault="00395610" w:rsidP="00395610">
      <w:pPr>
        <w:widowControl/>
        <w:numPr>
          <w:ilvl w:val="0"/>
          <w:numId w:val="34"/>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 xml:space="preserve">Podmiot przetwarzający po zakończeniu świadczenia usług związanych z przetwarzaniem niezwłocznie </w:t>
      </w:r>
      <w:r w:rsidRPr="00395610">
        <w:rPr>
          <w:rFonts w:eastAsia="Calibri" w:cs="Times New Roman"/>
          <w:iCs/>
          <w:kern w:val="2"/>
          <w:sz w:val="22"/>
          <w:szCs w:val="22"/>
          <w:lang w:eastAsia="en-US" w:bidi="ar-SA"/>
          <w14:ligatures w14:val="standardContextual"/>
        </w:rPr>
        <w:t>przekazuje</w:t>
      </w:r>
      <w:r w:rsidRPr="00395610">
        <w:rPr>
          <w:rFonts w:eastAsia="Calibri" w:cs="Times New Roman"/>
          <w:color w:val="FF0000"/>
          <w:kern w:val="2"/>
          <w:sz w:val="22"/>
          <w:szCs w:val="22"/>
          <w:lang w:eastAsia="en-US" w:bidi="ar-SA"/>
          <w14:ligatures w14:val="standardContextual"/>
        </w:rPr>
        <w:t xml:space="preserve"> </w:t>
      </w:r>
      <w:r w:rsidRPr="00395610">
        <w:rPr>
          <w:rFonts w:eastAsia="Calibri" w:cs="Times New Roman"/>
          <w:kern w:val="2"/>
          <w:sz w:val="22"/>
          <w:szCs w:val="22"/>
          <w:lang w:eastAsia="en-US" w:bidi="ar-SA"/>
          <w14:ligatures w14:val="standardContextual"/>
        </w:rPr>
        <w:t>Administratorowi wszelkie dane osobowe oraz usuwa wszelkie ich istniejące kopie, chyba że prawo Unii lub prawo państwa członkowskiego nakazują przechowywanie danych osobowych.</w:t>
      </w:r>
    </w:p>
    <w:p w14:paraId="0A71FBED" w14:textId="77777777" w:rsidR="00395610" w:rsidRPr="00395610" w:rsidRDefault="00395610" w:rsidP="00395610">
      <w:pPr>
        <w:widowControl/>
        <w:numPr>
          <w:ilvl w:val="0"/>
          <w:numId w:val="34"/>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Podmiot przetwarzający zapewnia zdolność do szybkiego przywrócenia dostępności danych osobowych i dostępu do nich w razie incydentu fizycznego lub technicznego.</w:t>
      </w:r>
    </w:p>
    <w:p w14:paraId="51DA7350" w14:textId="77777777" w:rsidR="00395610" w:rsidRPr="00395610" w:rsidRDefault="00395610" w:rsidP="00395610">
      <w:pPr>
        <w:widowControl/>
        <w:numPr>
          <w:ilvl w:val="0"/>
          <w:numId w:val="34"/>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W miarę możliwości Podmiot przetwarzający pomaga Administratorowi w niezbędnym zakresie wywiązywać się z obowiązku odpowiadania na żądania osoby, której dane dotyczą oraz wywiązywania się z obowiązków określonych w art. 32-36 Rozporządzenia. W razie wpływu do Podmiotu przetwarzającego żądania w zakresie realizacji praw osób, których dotyczą powierzone dane, Podmiot przetwarzający niezwłocznie informuje o tym Administratora. Udzielając informacji, Podmiot przetwarzający przekazuje dane nadawcy i treść żądania oraz określa, w jakim zakresie jest w stanie przyczynić się do realizacji żądania.</w:t>
      </w:r>
    </w:p>
    <w:p w14:paraId="44869F77" w14:textId="77777777" w:rsidR="00395610" w:rsidRPr="00395610" w:rsidRDefault="00395610" w:rsidP="00395610">
      <w:pPr>
        <w:widowControl/>
        <w:numPr>
          <w:ilvl w:val="0"/>
          <w:numId w:val="34"/>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Podmiot przetwarzający po stwierdzeniu naruszenia ochrony danych osobowych bez zbędnej zwłoki zgłasza je Administratorowi w ciągu 2 (dwóch)  godzin.</w:t>
      </w:r>
    </w:p>
    <w:p w14:paraId="7BA079DC" w14:textId="77777777" w:rsidR="00395610" w:rsidRPr="00395610" w:rsidRDefault="00395610" w:rsidP="00395610">
      <w:pPr>
        <w:widowControl/>
        <w:suppressAutoHyphens w:val="0"/>
        <w:spacing w:line="276" w:lineRule="auto"/>
        <w:contextualSpacing/>
        <w:rPr>
          <w:rFonts w:eastAsia="Calibri" w:cs="Times New Roman"/>
          <w:kern w:val="2"/>
          <w:sz w:val="22"/>
          <w:szCs w:val="22"/>
          <w:lang w:eastAsia="en-US" w:bidi="ar-SA"/>
          <w14:ligatures w14:val="standardContextual"/>
        </w:rPr>
      </w:pPr>
    </w:p>
    <w:p w14:paraId="566FE0C3" w14:textId="77777777" w:rsidR="00395610" w:rsidRPr="00395610" w:rsidRDefault="00395610" w:rsidP="00395610">
      <w:pPr>
        <w:widowControl/>
        <w:suppressAutoHyphens w:val="0"/>
        <w:spacing w:line="276" w:lineRule="auto"/>
        <w:contextualSpacing/>
        <w:jc w:val="center"/>
        <w:rPr>
          <w:rFonts w:eastAsia="Calibri" w:cs="Times New Roman"/>
          <w:b/>
          <w:kern w:val="2"/>
          <w:sz w:val="22"/>
          <w:szCs w:val="22"/>
          <w:lang w:eastAsia="en-US" w:bidi="ar-SA"/>
          <w14:ligatures w14:val="standardContextual"/>
        </w:rPr>
      </w:pPr>
      <w:r w:rsidRPr="00395610">
        <w:rPr>
          <w:rFonts w:eastAsia="Calibri" w:cs="Times New Roman"/>
          <w:b/>
          <w:kern w:val="2"/>
          <w:sz w:val="22"/>
          <w:szCs w:val="22"/>
          <w:lang w:eastAsia="en-US" w:bidi="ar-SA"/>
          <w14:ligatures w14:val="standardContextual"/>
        </w:rPr>
        <w:t>§ 4</w:t>
      </w:r>
    </w:p>
    <w:p w14:paraId="1D0E6BCA" w14:textId="77777777" w:rsidR="00395610" w:rsidRPr="00395610" w:rsidRDefault="00395610" w:rsidP="00395610">
      <w:pPr>
        <w:widowControl/>
        <w:suppressAutoHyphens w:val="0"/>
        <w:spacing w:line="276" w:lineRule="auto"/>
        <w:jc w:val="center"/>
        <w:rPr>
          <w:rFonts w:eastAsia="Calibri" w:cs="Times New Roman"/>
          <w:b/>
          <w:kern w:val="2"/>
          <w:sz w:val="22"/>
          <w:szCs w:val="22"/>
          <w:lang w:eastAsia="en-US" w:bidi="ar-SA"/>
          <w14:ligatures w14:val="standardContextual"/>
        </w:rPr>
      </w:pPr>
      <w:r w:rsidRPr="00395610">
        <w:rPr>
          <w:rFonts w:eastAsia="Calibri" w:cs="Times New Roman"/>
          <w:b/>
          <w:kern w:val="2"/>
          <w:sz w:val="22"/>
          <w:szCs w:val="22"/>
          <w:lang w:eastAsia="en-US" w:bidi="ar-SA"/>
          <w14:ligatures w14:val="standardContextual"/>
        </w:rPr>
        <w:t>Prawo kontroli</w:t>
      </w:r>
    </w:p>
    <w:p w14:paraId="4D49DAC8" w14:textId="77777777" w:rsidR="00395610" w:rsidRPr="00395610" w:rsidRDefault="00395610" w:rsidP="00395610">
      <w:pPr>
        <w:widowControl/>
        <w:numPr>
          <w:ilvl w:val="0"/>
          <w:numId w:val="35"/>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 xml:space="preserve">Administrator danych zgodnie z art. 28 ust. 3 pkt h) Rozporządzenia ma prawo kontroli, mającej na celu weryfikację czy Podmiot przetwarzający spełnia obowiązki wynikające z niniejszej Umowy. </w:t>
      </w:r>
    </w:p>
    <w:p w14:paraId="255AFF8D" w14:textId="77777777" w:rsidR="00395610" w:rsidRPr="00395610" w:rsidRDefault="00395610" w:rsidP="00395610">
      <w:pPr>
        <w:widowControl/>
        <w:numPr>
          <w:ilvl w:val="0"/>
          <w:numId w:val="35"/>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 xml:space="preserve">Podmiot przetwarzający prowadzi rejestr czynności przetwarzania, który udostępnia. </w:t>
      </w:r>
    </w:p>
    <w:p w14:paraId="2F0A9658" w14:textId="77777777" w:rsidR="00395610" w:rsidRPr="00395610" w:rsidRDefault="00395610" w:rsidP="00395610">
      <w:pPr>
        <w:widowControl/>
        <w:numPr>
          <w:ilvl w:val="0"/>
          <w:numId w:val="35"/>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Administrator danych realizować będzie prawo kontroli w godzinach pracy Podmiotu przetwarzającego i z minimum 14 dniowym uprzedzeniem.</w:t>
      </w:r>
    </w:p>
    <w:p w14:paraId="44368ACE" w14:textId="77777777" w:rsidR="00395610" w:rsidRPr="00395610" w:rsidRDefault="00395610" w:rsidP="00395610">
      <w:pPr>
        <w:widowControl/>
        <w:numPr>
          <w:ilvl w:val="0"/>
          <w:numId w:val="35"/>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 do wszelkich dokumentów i wszelkich danych mających bezpośredni związek z celem kontroli oraz przeprowadzanie oględzin urządzeń, nośników oraz systemów informatycznych służących do przetwarzania powierzonych danych.</w:t>
      </w:r>
    </w:p>
    <w:p w14:paraId="7B77DCB2" w14:textId="77777777" w:rsidR="00395610" w:rsidRPr="00395610" w:rsidRDefault="00395610" w:rsidP="00395610">
      <w:pPr>
        <w:widowControl/>
        <w:numPr>
          <w:ilvl w:val="0"/>
          <w:numId w:val="35"/>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Podmiot przetwarzający zobowiązuje się do usunięcia uchybień stwierdzonych podczas kontroli, w terminie wskazanym przez Administratora danych nie dłuższym niż 7 dni .</w:t>
      </w:r>
    </w:p>
    <w:p w14:paraId="405A8D07" w14:textId="77777777" w:rsidR="00395610" w:rsidRPr="00395610" w:rsidRDefault="00395610" w:rsidP="00395610">
      <w:pPr>
        <w:widowControl/>
        <w:suppressAutoHyphens w:val="0"/>
        <w:spacing w:line="276" w:lineRule="auto"/>
        <w:jc w:val="center"/>
        <w:rPr>
          <w:rFonts w:eastAsia="Calibri" w:cs="Times New Roman"/>
          <w:b/>
          <w:kern w:val="2"/>
          <w:sz w:val="22"/>
          <w:szCs w:val="22"/>
          <w:lang w:eastAsia="en-US" w:bidi="ar-SA"/>
          <w14:ligatures w14:val="standardContextual"/>
        </w:rPr>
      </w:pPr>
    </w:p>
    <w:p w14:paraId="6CE122D4" w14:textId="77777777" w:rsidR="00395610" w:rsidRPr="00395610" w:rsidRDefault="00395610" w:rsidP="00395610">
      <w:pPr>
        <w:widowControl/>
        <w:suppressAutoHyphens w:val="0"/>
        <w:spacing w:line="276" w:lineRule="auto"/>
        <w:jc w:val="center"/>
        <w:rPr>
          <w:rFonts w:eastAsia="Calibri" w:cs="Times New Roman"/>
          <w:b/>
          <w:kern w:val="2"/>
          <w:sz w:val="22"/>
          <w:szCs w:val="22"/>
          <w:lang w:eastAsia="en-US" w:bidi="ar-SA"/>
          <w14:ligatures w14:val="standardContextual"/>
        </w:rPr>
      </w:pPr>
      <w:r w:rsidRPr="00395610">
        <w:rPr>
          <w:rFonts w:eastAsia="Calibri" w:cs="Times New Roman"/>
          <w:b/>
          <w:kern w:val="2"/>
          <w:sz w:val="22"/>
          <w:szCs w:val="22"/>
          <w:lang w:eastAsia="en-US" w:bidi="ar-SA"/>
          <w14:ligatures w14:val="standardContextual"/>
        </w:rPr>
        <w:t>§ 5</w:t>
      </w:r>
    </w:p>
    <w:p w14:paraId="1401FE54" w14:textId="77777777" w:rsidR="00395610" w:rsidRPr="00395610" w:rsidRDefault="00395610" w:rsidP="00395610">
      <w:pPr>
        <w:widowControl/>
        <w:suppressAutoHyphens w:val="0"/>
        <w:spacing w:line="276" w:lineRule="auto"/>
        <w:jc w:val="center"/>
        <w:rPr>
          <w:rFonts w:eastAsia="Calibri" w:cs="Times New Roman"/>
          <w:b/>
          <w:kern w:val="2"/>
          <w:sz w:val="22"/>
          <w:szCs w:val="22"/>
          <w:lang w:eastAsia="en-US" w:bidi="ar-SA"/>
          <w14:ligatures w14:val="standardContextual"/>
        </w:rPr>
      </w:pPr>
      <w:r w:rsidRPr="00395610">
        <w:rPr>
          <w:rFonts w:eastAsia="Calibri" w:cs="Times New Roman"/>
          <w:b/>
          <w:kern w:val="2"/>
          <w:sz w:val="22"/>
          <w:szCs w:val="22"/>
          <w:lang w:eastAsia="en-US" w:bidi="ar-SA"/>
          <w14:ligatures w14:val="standardContextual"/>
        </w:rPr>
        <w:t>Raportowanie</w:t>
      </w:r>
    </w:p>
    <w:p w14:paraId="2B8691CB" w14:textId="77777777" w:rsidR="00395610" w:rsidRPr="00395610" w:rsidRDefault="00395610" w:rsidP="00395610">
      <w:pPr>
        <w:widowControl/>
        <w:numPr>
          <w:ilvl w:val="0"/>
          <w:numId w:val="36"/>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 xml:space="preserve">Na wniosek Administratora, Podmiot przetwarzający udostępnia wszelkie informacje niezbędne do realizacji lub wykazania spełnienia obowiązków wynikających z RODO.  </w:t>
      </w:r>
    </w:p>
    <w:p w14:paraId="6493D1D7" w14:textId="77777777" w:rsidR="00395610" w:rsidRPr="00395610" w:rsidRDefault="00395610" w:rsidP="00395610">
      <w:pPr>
        <w:widowControl/>
        <w:numPr>
          <w:ilvl w:val="0"/>
          <w:numId w:val="36"/>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Informacji, o których mowa w ust. 1, udziela się w terminie 15 dni roboczych od dnia doręczenia wniosku, z zastrzeżeniem ust. 3.</w:t>
      </w:r>
    </w:p>
    <w:p w14:paraId="15E60EAF" w14:textId="77777777" w:rsidR="00395610" w:rsidRPr="00395610" w:rsidRDefault="00395610" w:rsidP="00395610">
      <w:pPr>
        <w:widowControl/>
        <w:numPr>
          <w:ilvl w:val="0"/>
          <w:numId w:val="36"/>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14:paraId="35CE006E" w14:textId="77777777" w:rsidR="00395610" w:rsidRPr="00395610" w:rsidRDefault="00395610" w:rsidP="00395610">
      <w:pPr>
        <w:widowControl/>
        <w:suppressAutoHyphens w:val="0"/>
        <w:spacing w:line="276" w:lineRule="auto"/>
        <w:jc w:val="center"/>
        <w:rPr>
          <w:rFonts w:eastAsia="Calibri" w:cs="Times New Roman"/>
          <w:b/>
          <w:kern w:val="2"/>
          <w:sz w:val="22"/>
          <w:szCs w:val="22"/>
          <w:lang w:eastAsia="en-US" w:bidi="ar-SA"/>
          <w14:ligatures w14:val="standardContextual"/>
        </w:rPr>
      </w:pPr>
    </w:p>
    <w:p w14:paraId="3AF33FEC" w14:textId="77777777" w:rsidR="00395610" w:rsidRPr="00395610" w:rsidRDefault="00395610" w:rsidP="00395610">
      <w:pPr>
        <w:widowControl/>
        <w:suppressAutoHyphens w:val="0"/>
        <w:spacing w:line="276" w:lineRule="auto"/>
        <w:jc w:val="center"/>
        <w:rPr>
          <w:rFonts w:eastAsia="Calibri" w:cs="Times New Roman"/>
          <w:b/>
          <w:kern w:val="2"/>
          <w:sz w:val="22"/>
          <w:szCs w:val="22"/>
          <w:lang w:eastAsia="en-US" w:bidi="ar-SA"/>
          <w14:ligatures w14:val="standardContextual"/>
        </w:rPr>
      </w:pPr>
      <w:r w:rsidRPr="00395610">
        <w:rPr>
          <w:rFonts w:eastAsia="Calibri" w:cs="Times New Roman"/>
          <w:b/>
          <w:kern w:val="2"/>
          <w:sz w:val="22"/>
          <w:szCs w:val="22"/>
          <w:lang w:eastAsia="en-US" w:bidi="ar-SA"/>
          <w14:ligatures w14:val="standardContextual"/>
        </w:rPr>
        <w:t>§ 6</w:t>
      </w:r>
    </w:p>
    <w:p w14:paraId="20E810E9" w14:textId="77777777" w:rsidR="00395610" w:rsidRPr="00395610" w:rsidRDefault="00395610" w:rsidP="00395610">
      <w:pPr>
        <w:widowControl/>
        <w:suppressAutoHyphens w:val="0"/>
        <w:spacing w:line="276" w:lineRule="auto"/>
        <w:jc w:val="center"/>
        <w:rPr>
          <w:rFonts w:eastAsia="Calibri" w:cs="Times New Roman"/>
          <w:b/>
          <w:kern w:val="2"/>
          <w:sz w:val="22"/>
          <w:szCs w:val="22"/>
          <w:lang w:eastAsia="en-US" w:bidi="ar-SA"/>
          <w14:ligatures w14:val="standardContextual"/>
        </w:rPr>
      </w:pPr>
      <w:r w:rsidRPr="00395610">
        <w:rPr>
          <w:rFonts w:eastAsia="Calibri" w:cs="Times New Roman"/>
          <w:b/>
          <w:kern w:val="2"/>
          <w:sz w:val="22"/>
          <w:szCs w:val="22"/>
          <w:lang w:eastAsia="en-US" w:bidi="ar-SA"/>
          <w14:ligatures w14:val="standardContextual"/>
        </w:rPr>
        <w:t>Dalsze powierzenie danych do przetwarzania</w:t>
      </w:r>
    </w:p>
    <w:p w14:paraId="01DD7BC3" w14:textId="77777777" w:rsidR="00395610" w:rsidRPr="00395610" w:rsidRDefault="00395610" w:rsidP="00395610">
      <w:pPr>
        <w:widowControl/>
        <w:numPr>
          <w:ilvl w:val="0"/>
          <w:numId w:val="41"/>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 xml:space="preserve">Podmiot przetwarzający może powierzyć dane osobowe objęte niniejszą Umową do dalszego przetwarzania podwykonawcom jedynie w celu wykonania Umowy po uzyskaniu uprzedniej pisemnej zgody Administratora danych. </w:t>
      </w:r>
    </w:p>
    <w:p w14:paraId="28E19566" w14:textId="77777777" w:rsidR="00395610" w:rsidRPr="00395610" w:rsidRDefault="00395610" w:rsidP="00395610">
      <w:pPr>
        <w:widowControl/>
        <w:numPr>
          <w:ilvl w:val="0"/>
          <w:numId w:val="41"/>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 xml:space="preserve">Przekazanie powierzonych danych do państwa trzeciego może nastąpić jedynie na udokumentowane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  </w:t>
      </w:r>
    </w:p>
    <w:p w14:paraId="712D2E50" w14:textId="77777777" w:rsidR="00395610" w:rsidRPr="00395610" w:rsidRDefault="00395610" w:rsidP="00395610">
      <w:pPr>
        <w:widowControl/>
        <w:numPr>
          <w:ilvl w:val="0"/>
          <w:numId w:val="41"/>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Podwykonawca, o którym mowa w §6 ust. 1 Umowy winien spełniać te same gwarancje i obowiązki jakie zostały nałożone na Podmiot przetwarzający w niniejszej Umowie.</w:t>
      </w:r>
    </w:p>
    <w:p w14:paraId="6D56B61C" w14:textId="77777777" w:rsidR="00395610" w:rsidRPr="00395610" w:rsidRDefault="00395610" w:rsidP="00395610">
      <w:pPr>
        <w:widowControl/>
        <w:numPr>
          <w:ilvl w:val="0"/>
          <w:numId w:val="41"/>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Podmiot przetwarzający ponosi pełną odpowiedzialność wobec Administratora za niewywiązanie się ze spoczywających na podwykonawcy z obowiązków wynikających z niniejszej Umowy.</w:t>
      </w:r>
    </w:p>
    <w:p w14:paraId="32954489" w14:textId="77777777" w:rsidR="00395610" w:rsidRPr="00395610" w:rsidRDefault="00395610" w:rsidP="00395610">
      <w:pPr>
        <w:widowControl/>
        <w:suppressAutoHyphens w:val="0"/>
        <w:spacing w:line="276" w:lineRule="auto"/>
        <w:ind w:left="720"/>
        <w:contextualSpacing/>
        <w:rPr>
          <w:rFonts w:eastAsia="Calibri" w:cs="Times New Roman"/>
          <w:kern w:val="2"/>
          <w:sz w:val="22"/>
          <w:szCs w:val="22"/>
          <w:lang w:eastAsia="en-US" w:bidi="ar-SA"/>
          <w14:ligatures w14:val="standardContextual"/>
        </w:rPr>
      </w:pPr>
    </w:p>
    <w:p w14:paraId="2373190F" w14:textId="77777777" w:rsidR="00395610" w:rsidRPr="00395610" w:rsidRDefault="00395610" w:rsidP="00395610">
      <w:pPr>
        <w:widowControl/>
        <w:suppressAutoHyphens w:val="0"/>
        <w:spacing w:line="276" w:lineRule="auto"/>
        <w:jc w:val="center"/>
        <w:rPr>
          <w:rFonts w:eastAsia="Calibri" w:cs="Times New Roman"/>
          <w:b/>
          <w:kern w:val="2"/>
          <w:sz w:val="22"/>
          <w:szCs w:val="22"/>
          <w:lang w:eastAsia="en-US" w:bidi="ar-SA"/>
          <w14:ligatures w14:val="standardContextual"/>
        </w:rPr>
      </w:pPr>
      <w:r w:rsidRPr="00395610">
        <w:rPr>
          <w:rFonts w:eastAsia="Calibri" w:cs="Times New Roman"/>
          <w:b/>
          <w:kern w:val="2"/>
          <w:sz w:val="22"/>
          <w:szCs w:val="22"/>
          <w:lang w:eastAsia="en-US" w:bidi="ar-SA"/>
          <w14:ligatures w14:val="standardContextual"/>
        </w:rPr>
        <w:t>§ 7</w:t>
      </w:r>
    </w:p>
    <w:p w14:paraId="11950D66" w14:textId="77777777" w:rsidR="00395610" w:rsidRPr="00395610" w:rsidRDefault="00395610" w:rsidP="00395610">
      <w:pPr>
        <w:widowControl/>
        <w:suppressAutoHyphens w:val="0"/>
        <w:spacing w:line="276" w:lineRule="auto"/>
        <w:jc w:val="center"/>
        <w:rPr>
          <w:rFonts w:eastAsia="Calibri" w:cs="Times New Roman"/>
          <w:b/>
          <w:kern w:val="2"/>
          <w:sz w:val="22"/>
          <w:szCs w:val="22"/>
          <w:lang w:eastAsia="en-US" w:bidi="ar-SA"/>
          <w14:ligatures w14:val="standardContextual"/>
        </w:rPr>
      </w:pPr>
      <w:r w:rsidRPr="00395610">
        <w:rPr>
          <w:rFonts w:eastAsia="Calibri" w:cs="Times New Roman"/>
          <w:b/>
          <w:kern w:val="2"/>
          <w:sz w:val="22"/>
          <w:szCs w:val="22"/>
          <w:lang w:eastAsia="en-US" w:bidi="ar-SA"/>
          <w14:ligatures w14:val="standardContextual"/>
        </w:rPr>
        <w:t>Odpowiedzialność Podmiotu przetwarzającego</w:t>
      </w:r>
    </w:p>
    <w:p w14:paraId="1E2FB755" w14:textId="77777777" w:rsidR="00395610" w:rsidRPr="00395610" w:rsidRDefault="00395610" w:rsidP="00395610">
      <w:pPr>
        <w:widowControl/>
        <w:numPr>
          <w:ilvl w:val="0"/>
          <w:numId w:val="37"/>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2798F0FA" w14:textId="77777777" w:rsidR="00395610" w:rsidRPr="00395610" w:rsidRDefault="00395610" w:rsidP="00395610">
      <w:pPr>
        <w:widowControl/>
        <w:numPr>
          <w:ilvl w:val="0"/>
          <w:numId w:val="37"/>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14:paraId="31616A08" w14:textId="77777777" w:rsidR="00395610" w:rsidRPr="00395610" w:rsidRDefault="00395610" w:rsidP="00395610">
      <w:pPr>
        <w:widowControl/>
        <w:suppressAutoHyphens w:val="0"/>
        <w:spacing w:line="276" w:lineRule="auto"/>
        <w:jc w:val="center"/>
        <w:rPr>
          <w:rFonts w:eastAsia="Calibri" w:cs="Times New Roman"/>
          <w:b/>
          <w:kern w:val="2"/>
          <w:sz w:val="22"/>
          <w:szCs w:val="22"/>
          <w:lang w:eastAsia="en-US" w:bidi="ar-SA"/>
          <w14:ligatures w14:val="standardContextual"/>
        </w:rPr>
      </w:pPr>
      <w:bookmarkStart w:id="8" w:name="_Hlk110937835"/>
    </w:p>
    <w:p w14:paraId="012D8C20" w14:textId="77777777" w:rsidR="00395610" w:rsidRPr="00395610" w:rsidRDefault="00395610" w:rsidP="00395610">
      <w:pPr>
        <w:widowControl/>
        <w:suppressAutoHyphens w:val="0"/>
        <w:spacing w:line="276" w:lineRule="auto"/>
        <w:jc w:val="center"/>
        <w:rPr>
          <w:rFonts w:eastAsia="Calibri" w:cs="Times New Roman"/>
          <w:b/>
          <w:kern w:val="2"/>
          <w:sz w:val="22"/>
          <w:szCs w:val="22"/>
          <w:lang w:eastAsia="en-US" w:bidi="ar-SA"/>
          <w14:ligatures w14:val="standardContextual"/>
        </w:rPr>
      </w:pPr>
      <w:r w:rsidRPr="00395610">
        <w:rPr>
          <w:rFonts w:eastAsia="Calibri" w:cs="Times New Roman"/>
          <w:b/>
          <w:kern w:val="2"/>
          <w:sz w:val="22"/>
          <w:szCs w:val="22"/>
          <w:lang w:eastAsia="en-US" w:bidi="ar-SA"/>
          <w14:ligatures w14:val="standardContextual"/>
        </w:rPr>
        <w:t>§ 8</w:t>
      </w:r>
    </w:p>
    <w:p w14:paraId="4B656B96" w14:textId="77777777" w:rsidR="00395610" w:rsidRPr="00395610" w:rsidRDefault="00395610" w:rsidP="00395610">
      <w:pPr>
        <w:widowControl/>
        <w:suppressAutoHyphens w:val="0"/>
        <w:spacing w:line="276" w:lineRule="auto"/>
        <w:jc w:val="center"/>
        <w:rPr>
          <w:rFonts w:eastAsia="Calibri" w:cs="Times New Roman"/>
          <w:b/>
          <w:kern w:val="2"/>
          <w:sz w:val="22"/>
          <w:szCs w:val="22"/>
          <w:lang w:eastAsia="en-US" w:bidi="ar-SA"/>
          <w14:ligatures w14:val="standardContextual"/>
        </w:rPr>
      </w:pPr>
      <w:r w:rsidRPr="00395610">
        <w:rPr>
          <w:rFonts w:eastAsia="Calibri" w:cs="Times New Roman"/>
          <w:b/>
          <w:kern w:val="2"/>
          <w:sz w:val="22"/>
          <w:szCs w:val="22"/>
          <w:lang w:eastAsia="en-US" w:bidi="ar-SA"/>
          <w14:ligatures w14:val="standardContextual"/>
        </w:rPr>
        <w:t>Czas obowiązywania Umowy</w:t>
      </w:r>
    </w:p>
    <w:p w14:paraId="0CDD29AC" w14:textId="77777777" w:rsidR="00395610" w:rsidRPr="00395610" w:rsidRDefault="00395610" w:rsidP="00395610">
      <w:pPr>
        <w:widowControl/>
        <w:numPr>
          <w:ilvl w:val="0"/>
          <w:numId w:val="25"/>
        </w:numPr>
        <w:suppressAutoHyphens w:val="0"/>
        <w:spacing w:after="160" w:line="276" w:lineRule="auto"/>
        <w:ind w:left="284" w:hanging="284"/>
        <w:contextualSpacing/>
        <w:jc w:val="both"/>
        <w:rPr>
          <w:rFonts w:eastAsia="Calibri" w:cs="Times New Roman"/>
          <w:i/>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 xml:space="preserve">Niniejsza Umowa obowiązuje od dnia jej zawarcia przez czas </w:t>
      </w:r>
      <w:r w:rsidRPr="00395610">
        <w:rPr>
          <w:rFonts w:eastAsia="Calibri" w:cs="Times New Roman"/>
          <w:iCs/>
          <w:kern w:val="2"/>
          <w:sz w:val="22"/>
          <w:szCs w:val="22"/>
          <w:lang w:eastAsia="en-US" w:bidi="ar-SA"/>
          <w14:ligatures w14:val="standardContextual"/>
        </w:rPr>
        <w:t xml:space="preserve">określony od …………   do ………… . </w:t>
      </w:r>
    </w:p>
    <w:p w14:paraId="1B9451B3" w14:textId="77777777" w:rsidR="00395610" w:rsidRPr="00395610" w:rsidRDefault="00395610" w:rsidP="00395610">
      <w:pPr>
        <w:widowControl/>
        <w:numPr>
          <w:ilvl w:val="0"/>
          <w:numId w:val="25"/>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Każda ze stron może wypowiedzieć niniejszą Umowę z zachowaniem   ………………………………….. okresu wypowiedzenia</w:t>
      </w:r>
      <w:bookmarkEnd w:id="8"/>
      <w:r w:rsidRPr="00395610">
        <w:rPr>
          <w:rFonts w:eastAsia="Calibri" w:cs="Times New Roman"/>
          <w:kern w:val="2"/>
          <w:sz w:val="22"/>
          <w:szCs w:val="22"/>
          <w:lang w:eastAsia="en-US" w:bidi="ar-SA"/>
          <w14:ligatures w14:val="standardContextual"/>
        </w:rPr>
        <w:t>.</w:t>
      </w:r>
    </w:p>
    <w:p w14:paraId="240F0BEF" w14:textId="77777777" w:rsidR="00395610" w:rsidRPr="00395610" w:rsidRDefault="00395610" w:rsidP="00395610">
      <w:pPr>
        <w:widowControl/>
        <w:suppressAutoHyphens w:val="0"/>
        <w:spacing w:line="276" w:lineRule="auto"/>
        <w:ind w:left="360"/>
        <w:jc w:val="center"/>
        <w:rPr>
          <w:rFonts w:eastAsia="Calibri" w:cs="Times New Roman"/>
          <w:b/>
          <w:kern w:val="2"/>
          <w:sz w:val="22"/>
          <w:szCs w:val="22"/>
          <w:lang w:eastAsia="en-US" w:bidi="ar-SA"/>
          <w14:ligatures w14:val="standardContextual"/>
        </w:rPr>
      </w:pPr>
    </w:p>
    <w:p w14:paraId="7049835F" w14:textId="77777777" w:rsidR="00395610" w:rsidRPr="00395610" w:rsidRDefault="00395610" w:rsidP="00395610">
      <w:pPr>
        <w:widowControl/>
        <w:suppressAutoHyphens w:val="0"/>
        <w:spacing w:line="276" w:lineRule="auto"/>
        <w:jc w:val="center"/>
        <w:rPr>
          <w:rFonts w:eastAsia="Calibri" w:cs="Times New Roman"/>
          <w:b/>
          <w:kern w:val="2"/>
          <w:sz w:val="22"/>
          <w:szCs w:val="22"/>
          <w:lang w:eastAsia="en-US" w:bidi="ar-SA"/>
          <w14:ligatures w14:val="standardContextual"/>
        </w:rPr>
      </w:pPr>
      <w:r w:rsidRPr="00395610">
        <w:rPr>
          <w:rFonts w:eastAsia="Calibri" w:cs="Times New Roman"/>
          <w:b/>
          <w:kern w:val="2"/>
          <w:sz w:val="22"/>
          <w:szCs w:val="22"/>
          <w:lang w:eastAsia="en-US" w:bidi="ar-SA"/>
          <w14:ligatures w14:val="standardContextual"/>
        </w:rPr>
        <w:t>§ 9</w:t>
      </w:r>
    </w:p>
    <w:p w14:paraId="4F41D284" w14:textId="77777777" w:rsidR="00395610" w:rsidRPr="00395610" w:rsidRDefault="00395610" w:rsidP="00395610">
      <w:pPr>
        <w:widowControl/>
        <w:suppressAutoHyphens w:val="0"/>
        <w:spacing w:line="276" w:lineRule="auto"/>
        <w:jc w:val="center"/>
        <w:rPr>
          <w:rFonts w:eastAsia="Calibri" w:cs="Times New Roman"/>
          <w:b/>
          <w:kern w:val="2"/>
          <w:sz w:val="22"/>
          <w:szCs w:val="22"/>
          <w:lang w:eastAsia="en-US" w:bidi="ar-SA"/>
          <w14:ligatures w14:val="standardContextual"/>
        </w:rPr>
      </w:pPr>
      <w:r w:rsidRPr="00395610">
        <w:rPr>
          <w:rFonts w:eastAsia="Calibri" w:cs="Times New Roman"/>
          <w:b/>
          <w:kern w:val="2"/>
          <w:sz w:val="22"/>
          <w:szCs w:val="22"/>
          <w:lang w:eastAsia="en-US" w:bidi="ar-SA"/>
          <w14:ligatures w14:val="standardContextual"/>
        </w:rPr>
        <w:t>Rozwiązanie Umowy</w:t>
      </w:r>
    </w:p>
    <w:p w14:paraId="2B35E74C" w14:textId="77777777" w:rsidR="00395610" w:rsidRPr="00395610" w:rsidRDefault="00395610" w:rsidP="00395610">
      <w:pPr>
        <w:widowControl/>
        <w:numPr>
          <w:ilvl w:val="0"/>
          <w:numId w:val="26"/>
        </w:numPr>
        <w:suppressAutoHyphens w:val="0"/>
        <w:spacing w:after="160" w:line="276" w:lineRule="auto"/>
        <w:ind w:left="284" w:hanging="284"/>
        <w:contextualSpacing/>
        <w:jc w:val="both"/>
        <w:rPr>
          <w:rFonts w:eastAsia="Calibri" w:cs="Times New Roman"/>
          <w:b/>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Administrator danych może rozwiązać niniejszą Umowę ze skutkiem natychmiastowym, gdy Podmiot przetwarzający:</w:t>
      </w:r>
    </w:p>
    <w:p w14:paraId="4DF7242D" w14:textId="77777777" w:rsidR="00395610" w:rsidRPr="00395610" w:rsidRDefault="00395610" w:rsidP="00395610">
      <w:pPr>
        <w:widowControl/>
        <w:numPr>
          <w:ilvl w:val="0"/>
          <w:numId w:val="38"/>
        </w:numPr>
        <w:suppressAutoHyphens w:val="0"/>
        <w:spacing w:after="160" w:line="276" w:lineRule="auto"/>
        <w:ind w:left="567"/>
        <w:contextualSpacing/>
        <w:rPr>
          <w:rFonts w:eastAsia="Calibri" w:cs="Times New Roman"/>
          <w:b/>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pomimo zobowiązania go do usunięcia uchybień stwierdzonych podczas kontroli nie usunie ich w wyznaczonym terminie;</w:t>
      </w:r>
    </w:p>
    <w:p w14:paraId="1D33BCD3" w14:textId="77777777" w:rsidR="00395610" w:rsidRPr="00395610" w:rsidRDefault="00395610" w:rsidP="00395610">
      <w:pPr>
        <w:widowControl/>
        <w:numPr>
          <w:ilvl w:val="0"/>
          <w:numId w:val="38"/>
        </w:numPr>
        <w:suppressAutoHyphens w:val="0"/>
        <w:spacing w:after="160" w:line="276" w:lineRule="auto"/>
        <w:ind w:left="567"/>
        <w:contextualSpacing/>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przetwarza dane osobowe w sposób niezgodny z Umową;</w:t>
      </w:r>
    </w:p>
    <w:p w14:paraId="64DFA266" w14:textId="77777777" w:rsidR="00395610" w:rsidRPr="00395610" w:rsidRDefault="00395610" w:rsidP="00395610">
      <w:pPr>
        <w:widowControl/>
        <w:numPr>
          <w:ilvl w:val="0"/>
          <w:numId w:val="38"/>
        </w:numPr>
        <w:suppressAutoHyphens w:val="0"/>
        <w:spacing w:after="160" w:line="276" w:lineRule="auto"/>
        <w:ind w:left="567"/>
        <w:contextualSpacing/>
        <w:rPr>
          <w:rFonts w:eastAsia="Calibri" w:cs="Times New Roman"/>
          <w:b/>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powierzył przetwarzanie danych osobowych innemu podmiotowi bez zgody Administratora danych.</w:t>
      </w:r>
    </w:p>
    <w:p w14:paraId="72660249" w14:textId="77777777" w:rsidR="00395610" w:rsidRPr="00395610" w:rsidRDefault="00395610" w:rsidP="00395610">
      <w:pPr>
        <w:widowControl/>
        <w:suppressAutoHyphens w:val="0"/>
        <w:spacing w:line="276" w:lineRule="auto"/>
        <w:jc w:val="center"/>
        <w:rPr>
          <w:rFonts w:eastAsia="Calibri" w:cs="Times New Roman"/>
          <w:b/>
          <w:kern w:val="2"/>
          <w:sz w:val="22"/>
          <w:szCs w:val="22"/>
          <w:lang w:eastAsia="en-US" w:bidi="ar-SA"/>
          <w14:ligatures w14:val="standardContextual"/>
        </w:rPr>
      </w:pPr>
      <w:r w:rsidRPr="00395610">
        <w:rPr>
          <w:rFonts w:eastAsia="Calibri" w:cs="Times New Roman"/>
          <w:b/>
          <w:kern w:val="2"/>
          <w:sz w:val="22"/>
          <w:szCs w:val="22"/>
          <w:lang w:eastAsia="en-US" w:bidi="ar-SA"/>
          <w14:ligatures w14:val="standardContextual"/>
        </w:rPr>
        <w:t>§ 10</w:t>
      </w:r>
    </w:p>
    <w:p w14:paraId="4E72A58D" w14:textId="77777777" w:rsidR="00395610" w:rsidRPr="00395610" w:rsidRDefault="00395610" w:rsidP="00395610">
      <w:pPr>
        <w:widowControl/>
        <w:suppressAutoHyphens w:val="0"/>
        <w:spacing w:line="276" w:lineRule="auto"/>
        <w:jc w:val="center"/>
        <w:rPr>
          <w:rFonts w:eastAsia="Calibri" w:cs="Times New Roman"/>
          <w:b/>
          <w:kern w:val="2"/>
          <w:sz w:val="22"/>
          <w:szCs w:val="22"/>
          <w:lang w:eastAsia="en-US" w:bidi="ar-SA"/>
          <w14:ligatures w14:val="standardContextual"/>
        </w:rPr>
      </w:pPr>
      <w:r w:rsidRPr="00395610">
        <w:rPr>
          <w:rFonts w:eastAsia="Calibri" w:cs="Times New Roman"/>
          <w:b/>
          <w:kern w:val="2"/>
          <w:sz w:val="22"/>
          <w:szCs w:val="22"/>
          <w:lang w:eastAsia="en-US" w:bidi="ar-SA"/>
          <w14:ligatures w14:val="standardContextual"/>
        </w:rPr>
        <w:t>Zasady zachowania poufności</w:t>
      </w:r>
    </w:p>
    <w:p w14:paraId="1F45F5F4" w14:textId="77777777" w:rsidR="00395610" w:rsidRPr="00395610" w:rsidRDefault="00395610" w:rsidP="00395610">
      <w:pPr>
        <w:widowControl/>
        <w:numPr>
          <w:ilvl w:val="0"/>
          <w:numId w:val="39"/>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 xml:space="preserve">Podmiot przetwarzający zobowiązuje się do zachowania w tajemnicy wszelkich informacji, danych, materiałów, dokumentów i danych osobowych otrzymanych od Administratora danych i od </w:t>
      </w:r>
      <w:r w:rsidRPr="00395610">
        <w:rPr>
          <w:rFonts w:eastAsia="Calibri" w:cs="Times New Roman"/>
          <w:kern w:val="2"/>
          <w:sz w:val="22"/>
          <w:szCs w:val="22"/>
          <w:lang w:eastAsia="en-US" w:bidi="ar-SA"/>
          <w14:ligatures w14:val="standardContextual"/>
        </w:rPr>
        <w:lastRenderedPageBreak/>
        <w:t>współpracujących z nim osób oraz danych uzyskanych w jakikolwiek inny sposób, zamierzony czy przypadkowy w formie ustnej, pisemnej lub elektronicznej („dane poufne”).</w:t>
      </w:r>
    </w:p>
    <w:p w14:paraId="59F96269" w14:textId="77777777" w:rsidR="00395610" w:rsidRPr="00395610" w:rsidRDefault="00395610" w:rsidP="00395610">
      <w:pPr>
        <w:widowControl/>
        <w:numPr>
          <w:ilvl w:val="0"/>
          <w:numId w:val="39"/>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 xml:space="preserve">Podmiot przetwarzający stosuje szyfrowanie danych oraz </w:t>
      </w:r>
      <w:proofErr w:type="spellStart"/>
      <w:r w:rsidRPr="00395610">
        <w:rPr>
          <w:rFonts w:eastAsia="Calibri" w:cs="Times New Roman"/>
          <w:kern w:val="2"/>
          <w:sz w:val="22"/>
          <w:szCs w:val="22"/>
          <w:lang w:eastAsia="en-US" w:bidi="ar-SA"/>
          <w14:ligatures w14:val="standardContextual"/>
        </w:rPr>
        <w:t>anonimizowanie</w:t>
      </w:r>
      <w:proofErr w:type="spellEnd"/>
      <w:r w:rsidRPr="00395610">
        <w:rPr>
          <w:rFonts w:eastAsia="Calibri" w:cs="Times New Roman"/>
          <w:kern w:val="2"/>
          <w:sz w:val="22"/>
          <w:szCs w:val="22"/>
          <w:lang w:eastAsia="en-US" w:bidi="ar-SA"/>
          <w14:ligatures w14:val="standardContextual"/>
        </w:rPr>
        <w:t xml:space="preserve"> przesyłanych danych. </w:t>
      </w:r>
    </w:p>
    <w:p w14:paraId="4F414F01" w14:textId="77777777" w:rsidR="00395610" w:rsidRPr="00395610" w:rsidRDefault="00395610" w:rsidP="00395610">
      <w:pPr>
        <w:widowControl/>
        <w:numPr>
          <w:ilvl w:val="0"/>
          <w:numId w:val="39"/>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 xml:space="preserve">Podmiot przetwarzający oświadcza, że w związku ze zobowiązaniem do zachowania </w:t>
      </w:r>
      <w:r w:rsidRPr="00395610">
        <w:rPr>
          <w:rFonts w:eastAsia="Calibri" w:cs="Times New Roman"/>
          <w:kern w:val="2"/>
          <w:sz w:val="22"/>
          <w:szCs w:val="22"/>
          <w:lang w:eastAsia="en-US" w:bidi="ar-SA"/>
          <w14:ligatures w14:val="standardContextual"/>
        </w:rPr>
        <w:br/>
        <w:t>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1780B2AE" w14:textId="77777777" w:rsidR="00395610" w:rsidRPr="00395610" w:rsidRDefault="00395610" w:rsidP="00395610">
      <w:pPr>
        <w:widowControl/>
        <w:suppressAutoHyphens w:val="0"/>
        <w:spacing w:line="276" w:lineRule="auto"/>
        <w:rPr>
          <w:rFonts w:eastAsia="Calibri" w:cs="Times New Roman"/>
          <w:kern w:val="2"/>
          <w:sz w:val="22"/>
          <w:szCs w:val="22"/>
          <w:lang w:eastAsia="en-US" w:bidi="ar-SA"/>
          <w14:ligatures w14:val="standardContextual"/>
        </w:rPr>
      </w:pPr>
    </w:p>
    <w:p w14:paraId="3F538478" w14:textId="77777777" w:rsidR="00395610" w:rsidRPr="00395610" w:rsidRDefault="00395610" w:rsidP="00395610">
      <w:pPr>
        <w:widowControl/>
        <w:suppressAutoHyphens w:val="0"/>
        <w:spacing w:line="276" w:lineRule="auto"/>
        <w:rPr>
          <w:rFonts w:eastAsia="Calibri" w:cs="Times New Roman"/>
          <w:kern w:val="2"/>
          <w:sz w:val="22"/>
          <w:szCs w:val="22"/>
          <w:lang w:eastAsia="en-US" w:bidi="ar-SA"/>
          <w14:ligatures w14:val="standardContextual"/>
        </w:rPr>
      </w:pPr>
    </w:p>
    <w:p w14:paraId="020DBF79" w14:textId="77777777" w:rsidR="00395610" w:rsidRPr="00395610" w:rsidRDefault="00395610" w:rsidP="00395610">
      <w:pPr>
        <w:widowControl/>
        <w:suppressAutoHyphens w:val="0"/>
        <w:spacing w:line="276" w:lineRule="auto"/>
        <w:jc w:val="center"/>
        <w:rPr>
          <w:rFonts w:eastAsia="Calibri" w:cs="Times New Roman"/>
          <w:b/>
          <w:kern w:val="2"/>
          <w:sz w:val="22"/>
          <w:szCs w:val="22"/>
          <w:lang w:eastAsia="en-US" w:bidi="ar-SA"/>
          <w14:ligatures w14:val="standardContextual"/>
        </w:rPr>
      </w:pPr>
      <w:r w:rsidRPr="00395610">
        <w:rPr>
          <w:rFonts w:eastAsia="Calibri" w:cs="Times New Roman"/>
          <w:b/>
          <w:kern w:val="2"/>
          <w:sz w:val="22"/>
          <w:szCs w:val="22"/>
          <w:lang w:eastAsia="en-US" w:bidi="ar-SA"/>
          <w14:ligatures w14:val="standardContextual"/>
        </w:rPr>
        <w:t xml:space="preserve">§ 11 </w:t>
      </w:r>
    </w:p>
    <w:p w14:paraId="64772A32" w14:textId="77777777" w:rsidR="00395610" w:rsidRPr="00395610" w:rsidRDefault="00395610" w:rsidP="00395610">
      <w:pPr>
        <w:widowControl/>
        <w:suppressAutoHyphens w:val="0"/>
        <w:spacing w:line="276" w:lineRule="auto"/>
        <w:jc w:val="center"/>
        <w:rPr>
          <w:rFonts w:eastAsia="Calibri" w:cs="Times New Roman"/>
          <w:b/>
          <w:kern w:val="2"/>
          <w:sz w:val="22"/>
          <w:szCs w:val="22"/>
          <w:lang w:eastAsia="en-US" w:bidi="ar-SA"/>
          <w14:ligatures w14:val="standardContextual"/>
        </w:rPr>
      </w:pPr>
      <w:r w:rsidRPr="00395610">
        <w:rPr>
          <w:rFonts w:eastAsia="Calibri" w:cs="Times New Roman"/>
          <w:b/>
          <w:kern w:val="2"/>
          <w:sz w:val="22"/>
          <w:szCs w:val="22"/>
          <w:lang w:eastAsia="en-US" w:bidi="ar-SA"/>
          <w14:ligatures w14:val="standardContextual"/>
        </w:rPr>
        <w:t>Postanowienia końcowe</w:t>
      </w:r>
    </w:p>
    <w:p w14:paraId="4A9AA492" w14:textId="77777777" w:rsidR="00395610" w:rsidRPr="00395610" w:rsidRDefault="00395610" w:rsidP="00395610">
      <w:pPr>
        <w:widowControl/>
        <w:numPr>
          <w:ilvl w:val="0"/>
          <w:numId w:val="40"/>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Umowa została sporządzona w dwóch jednobrzmiących egzemplarzach dla każdej ze stron.</w:t>
      </w:r>
    </w:p>
    <w:p w14:paraId="29A84ECE" w14:textId="77777777" w:rsidR="00395610" w:rsidRPr="00395610" w:rsidRDefault="00395610" w:rsidP="00395610">
      <w:pPr>
        <w:widowControl/>
        <w:numPr>
          <w:ilvl w:val="0"/>
          <w:numId w:val="40"/>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W sprawach nieuregulowanych zastosowanie będą miały przepisy Kodeksu cywilnego oraz Rozporządzenia.</w:t>
      </w:r>
    </w:p>
    <w:p w14:paraId="38E3FF8A" w14:textId="77777777" w:rsidR="00395610" w:rsidRPr="00395610" w:rsidRDefault="00395610" w:rsidP="00395610">
      <w:pPr>
        <w:widowControl/>
        <w:numPr>
          <w:ilvl w:val="0"/>
          <w:numId w:val="40"/>
        </w:numPr>
        <w:suppressAutoHyphens w:val="0"/>
        <w:spacing w:after="160" w:line="276" w:lineRule="auto"/>
        <w:ind w:left="284" w:hanging="284"/>
        <w:contextualSpacing/>
        <w:jc w:val="both"/>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Sądem właściwym dla rozpatrzenia sporów wynikających z niniejszej Umowy będzie sąd właściwy Administratora danych.</w:t>
      </w:r>
    </w:p>
    <w:p w14:paraId="1DCF2EA5" w14:textId="77777777" w:rsidR="00395610" w:rsidRPr="00395610" w:rsidRDefault="00395610" w:rsidP="00395610">
      <w:pPr>
        <w:widowControl/>
        <w:suppressAutoHyphens w:val="0"/>
        <w:spacing w:line="276" w:lineRule="auto"/>
        <w:ind w:left="720"/>
        <w:contextualSpacing/>
        <w:rPr>
          <w:rFonts w:eastAsia="Calibri" w:cs="Times New Roman"/>
          <w:kern w:val="2"/>
          <w:sz w:val="22"/>
          <w:szCs w:val="22"/>
          <w:lang w:eastAsia="en-US" w:bidi="ar-SA"/>
          <w14:ligatures w14:val="standardContextual"/>
        </w:rPr>
      </w:pPr>
      <w:r w:rsidRPr="00395610">
        <w:rPr>
          <w:rFonts w:eastAsia="Calibri" w:cs="Times New Roman"/>
          <w:kern w:val="2"/>
          <w:sz w:val="22"/>
          <w:szCs w:val="22"/>
          <w:lang w:eastAsia="en-US" w:bidi="ar-SA"/>
          <w14:ligatures w14:val="standardContextual"/>
        </w:rPr>
        <w:t xml:space="preserve"> </w:t>
      </w:r>
    </w:p>
    <w:p w14:paraId="303D3DCB" w14:textId="77777777" w:rsidR="00395610" w:rsidRDefault="00395610" w:rsidP="00395610">
      <w:pPr>
        <w:widowControl/>
        <w:suppressAutoHyphens w:val="0"/>
        <w:spacing w:line="276" w:lineRule="auto"/>
        <w:rPr>
          <w:rFonts w:eastAsia="Calibri" w:cs="Times New Roman"/>
          <w:kern w:val="2"/>
          <w:sz w:val="22"/>
          <w:szCs w:val="22"/>
          <w:lang w:eastAsia="en-US" w:bidi="ar-SA"/>
          <w14:ligatures w14:val="standardContextual"/>
        </w:rPr>
      </w:pPr>
    </w:p>
    <w:p w14:paraId="6E2F4F41" w14:textId="77777777" w:rsidR="00395610" w:rsidRDefault="00395610" w:rsidP="00395610">
      <w:pPr>
        <w:widowControl/>
        <w:suppressAutoHyphens w:val="0"/>
        <w:spacing w:line="276" w:lineRule="auto"/>
        <w:rPr>
          <w:rFonts w:eastAsia="Calibri" w:cs="Times New Roman"/>
          <w:kern w:val="2"/>
          <w:sz w:val="22"/>
          <w:szCs w:val="22"/>
          <w:lang w:eastAsia="en-US" w:bidi="ar-SA"/>
          <w14:ligatures w14:val="standardContextual"/>
        </w:rPr>
      </w:pPr>
    </w:p>
    <w:p w14:paraId="312BF3BF" w14:textId="77777777" w:rsidR="00395610" w:rsidRPr="00395610" w:rsidRDefault="00395610" w:rsidP="00395610">
      <w:pPr>
        <w:widowControl/>
        <w:suppressAutoHyphens w:val="0"/>
        <w:spacing w:line="276" w:lineRule="auto"/>
        <w:rPr>
          <w:rFonts w:eastAsia="Calibri" w:cs="Times New Roman"/>
          <w:kern w:val="2"/>
          <w:sz w:val="22"/>
          <w:szCs w:val="22"/>
          <w:lang w:eastAsia="en-US" w:bidi="ar-SA"/>
          <w14:ligatures w14:val="standardContextual"/>
        </w:rPr>
      </w:pPr>
    </w:p>
    <w:p w14:paraId="38786405" w14:textId="77777777" w:rsidR="00395610" w:rsidRPr="00395610" w:rsidRDefault="00395610" w:rsidP="00395610">
      <w:pPr>
        <w:widowControl/>
        <w:suppressAutoHyphens w:val="0"/>
        <w:spacing w:line="276" w:lineRule="auto"/>
        <w:jc w:val="center"/>
        <w:rPr>
          <w:rFonts w:eastAsia="Calibri" w:cs="Times New Roman"/>
          <w:b/>
          <w:bCs/>
          <w:kern w:val="2"/>
          <w:sz w:val="22"/>
          <w:szCs w:val="22"/>
          <w:lang w:eastAsia="en-US" w:bidi="ar-SA"/>
          <w14:ligatures w14:val="standardContextual"/>
        </w:rPr>
      </w:pPr>
      <w:r w:rsidRPr="00395610">
        <w:rPr>
          <w:rFonts w:eastAsia="Calibri" w:cs="Times New Roman"/>
          <w:b/>
          <w:bCs/>
          <w:kern w:val="2"/>
          <w:sz w:val="22"/>
          <w:szCs w:val="22"/>
          <w:lang w:eastAsia="en-US" w:bidi="ar-SA"/>
          <w14:ligatures w14:val="standardContextual"/>
        </w:rPr>
        <w:t xml:space="preserve">Administrator danych </w:t>
      </w:r>
      <w:r w:rsidRPr="00395610">
        <w:rPr>
          <w:rFonts w:eastAsia="Calibri" w:cs="Times New Roman"/>
          <w:b/>
          <w:bCs/>
          <w:kern w:val="2"/>
          <w:sz w:val="22"/>
          <w:szCs w:val="22"/>
          <w:lang w:eastAsia="en-US" w:bidi="ar-SA"/>
          <w14:ligatures w14:val="standardContextual"/>
        </w:rPr>
        <w:tab/>
      </w:r>
      <w:r w:rsidRPr="00395610">
        <w:rPr>
          <w:rFonts w:eastAsia="Calibri" w:cs="Times New Roman"/>
          <w:b/>
          <w:bCs/>
          <w:kern w:val="2"/>
          <w:sz w:val="22"/>
          <w:szCs w:val="22"/>
          <w:lang w:eastAsia="en-US" w:bidi="ar-SA"/>
          <w14:ligatures w14:val="standardContextual"/>
        </w:rPr>
        <w:tab/>
      </w:r>
      <w:r w:rsidRPr="00395610">
        <w:rPr>
          <w:rFonts w:eastAsia="Calibri" w:cs="Times New Roman"/>
          <w:b/>
          <w:bCs/>
          <w:kern w:val="2"/>
          <w:sz w:val="22"/>
          <w:szCs w:val="22"/>
          <w:lang w:eastAsia="en-US" w:bidi="ar-SA"/>
          <w14:ligatures w14:val="standardContextual"/>
        </w:rPr>
        <w:tab/>
        <w:t xml:space="preserve">                                Podmiot przetwarzający</w:t>
      </w:r>
    </w:p>
    <w:p w14:paraId="7DA1F465" w14:textId="77777777" w:rsidR="00395610" w:rsidRPr="00395610" w:rsidRDefault="00395610" w:rsidP="00395610">
      <w:pPr>
        <w:widowControl/>
        <w:suppressAutoHyphens w:val="0"/>
        <w:spacing w:line="276" w:lineRule="auto"/>
        <w:rPr>
          <w:rFonts w:eastAsia="Calibri" w:cs="Times New Roman"/>
          <w:kern w:val="2"/>
          <w:sz w:val="22"/>
          <w:szCs w:val="22"/>
          <w:lang w:eastAsia="en-US" w:bidi="ar-SA"/>
          <w14:ligatures w14:val="standardContextual"/>
        </w:rPr>
      </w:pPr>
    </w:p>
    <w:p w14:paraId="5A72C9A1" w14:textId="77777777" w:rsidR="00395610" w:rsidRPr="002C7152" w:rsidRDefault="00395610" w:rsidP="002C7152">
      <w:pPr>
        <w:pStyle w:val="Tekstpodstawowy"/>
        <w:spacing w:after="0" w:line="276" w:lineRule="auto"/>
        <w:rPr>
          <w:rFonts w:eastAsia="Arial" w:cs="Times New Roman"/>
          <w:color w:val="000000"/>
          <w:spacing w:val="-2"/>
          <w:w w:val="83"/>
          <w:sz w:val="22"/>
          <w:szCs w:val="22"/>
        </w:rPr>
      </w:pPr>
    </w:p>
    <w:sectPr w:rsidR="00395610" w:rsidRPr="002C7152" w:rsidSect="002C7152">
      <w:footerReference w:type="default" r:id="rId10"/>
      <w:pgSz w:w="11906" w:h="16838"/>
      <w:pgMar w:top="851" w:right="1121" w:bottom="1276" w:left="1200" w:header="708" w:footer="6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5EBD82" w14:textId="77777777" w:rsidR="00D86C36" w:rsidRDefault="00D86C36">
      <w:r>
        <w:separator/>
      </w:r>
    </w:p>
  </w:endnote>
  <w:endnote w:type="continuationSeparator" w:id="0">
    <w:p w14:paraId="319CA0BF" w14:textId="77777777" w:rsidR="00D86C36" w:rsidRDefault="00D86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NewRomanPS-BoldMT">
    <w:altName w:val="Times New Roman"/>
    <w:charset w:val="EE"/>
    <w:family w:val="auto"/>
    <w:pitch w:val="default"/>
  </w:font>
  <w:font w:name="OpenSymbol, 'Arial Unicode MS'">
    <w:altName w:val="OpenSymbol"/>
    <w:charset w:val="00"/>
    <w:family w:val="auto"/>
    <w:pitch w:val="default"/>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Franklin Gothic Demi">
    <w:panose1 w:val="020B0703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2800632"/>
      <w:docPartObj>
        <w:docPartGallery w:val="Page Numbers (Bottom of Page)"/>
        <w:docPartUnique/>
      </w:docPartObj>
    </w:sdtPr>
    <w:sdtContent>
      <w:sdt>
        <w:sdtPr>
          <w:id w:val="-1769616900"/>
          <w:docPartObj>
            <w:docPartGallery w:val="Page Numbers (Top of Page)"/>
            <w:docPartUnique/>
          </w:docPartObj>
        </w:sdtPr>
        <w:sdtContent>
          <w:p w14:paraId="06F87494" w14:textId="6AE3B965" w:rsidR="002C7152" w:rsidRDefault="002463C3">
            <w:pPr>
              <w:pStyle w:val="Stopka"/>
              <w:jc w:val="right"/>
            </w:pPr>
            <w:r>
              <w:t xml:space="preserve">   </w:t>
            </w:r>
            <w:r w:rsidRPr="002463C3">
              <w:t>SzNSPZOZ.A-ZP-3751-9/25/</w:t>
            </w:r>
            <w:proofErr w:type="spellStart"/>
            <w:r w:rsidRPr="002463C3">
              <w:t>PSe</w:t>
            </w:r>
            <w:proofErr w:type="spellEnd"/>
            <w:r>
              <w:t xml:space="preserve">                                                                              </w:t>
            </w:r>
            <w:r w:rsidR="002C7152">
              <w:t xml:space="preserve">Strona </w:t>
            </w:r>
            <w:r w:rsidR="002C7152">
              <w:rPr>
                <w:b/>
                <w:bCs/>
              </w:rPr>
              <w:fldChar w:fldCharType="begin"/>
            </w:r>
            <w:r w:rsidR="002C7152">
              <w:rPr>
                <w:b/>
                <w:bCs/>
              </w:rPr>
              <w:instrText>PAGE</w:instrText>
            </w:r>
            <w:r w:rsidR="002C7152">
              <w:rPr>
                <w:b/>
                <w:bCs/>
              </w:rPr>
              <w:fldChar w:fldCharType="separate"/>
            </w:r>
            <w:r w:rsidR="002C7152">
              <w:rPr>
                <w:b/>
                <w:bCs/>
              </w:rPr>
              <w:t>2</w:t>
            </w:r>
            <w:r w:rsidR="002C7152">
              <w:rPr>
                <w:b/>
                <w:bCs/>
              </w:rPr>
              <w:fldChar w:fldCharType="end"/>
            </w:r>
            <w:r w:rsidR="002C7152">
              <w:t xml:space="preserve"> z </w:t>
            </w:r>
            <w:r w:rsidR="002C7152">
              <w:rPr>
                <w:b/>
                <w:bCs/>
              </w:rPr>
              <w:fldChar w:fldCharType="begin"/>
            </w:r>
            <w:r w:rsidR="002C7152">
              <w:rPr>
                <w:b/>
                <w:bCs/>
              </w:rPr>
              <w:instrText>NUMPAGES</w:instrText>
            </w:r>
            <w:r w:rsidR="002C7152">
              <w:rPr>
                <w:b/>
                <w:bCs/>
              </w:rPr>
              <w:fldChar w:fldCharType="separate"/>
            </w:r>
            <w:r w:rsidR="002C7152">
              <w:rPr>
                <w:b/>
                <w:bCs/>
              </w:rPr>
              <w:t>2</w:t>
            </w:r>
            <w:r w:rsidR="002C7152">
              <w:rPr>
                <w:b/>
                <w:bCs/>
              </w:rPr>
              <w:fldChar w:fldCharType="end"/>
            </w:r>
          </w:p>
        </w:sdtContent>
      </w:sdt>
    </w:sdtContent>
  </w:sdt>
  <w:p w14:paraId="05294286" w14:textId="7779EBD1" w:rsidR="002B6F2A" w:rsidRPr="002C7152" w:rsidRDefault="002B6F2A" w:rsidP="002C71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658F44" w14:textId="77777777" w:rsidR="00D86C36" w:rsidRDefault="00D86C36">
      <w:r>
        <w:separator/>
      </w:r>
    </w:p>
  </w:footnote>
  <w:footnote w:type="continuationSeparator" w:id="0">
    <w:p w14:paraId="1C363E3F" w14:textId="77777777" w:rsidR="00D86C36" w:rsidRDefault="00D86C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b/>
        <w:bCs/>
        <w:color w:val="000000"/>
        <w:spacing w:val="1"/>
        <w:sz w:val="24"/>
        <w:szCs w:val="24"/>
      </w:rPr>
    </w:lvl>
    <w:lvl w:ilvl="1">
      <w:start w:val="1"/>
      <w:numFmt w:val="bullet"/>
      <w:lvlText w:val=""/>
      <w:lvlJc w:val="left"/>
      <w:pPr>
        <w:tabs>
          <w:tab w:val="num" w:pos="1080"/>
        </w:tabs>
        <w:ind w:left="1080" w:hanging="360"/>
      </w:pPr>
      <w:rPr>
        <w:rFonts w:ascii="Symbol" w:hAnsi="Symbol" w:cs="OpenSymbol"/>
        <w:b/>
        <w:bCs/>
        <w:color w:val="000000"/>
        <w:spacing w:val="1"/>
        <w:sz w:val="24"/>
        <w:szCs w:val="24"/>
      </w:rPr>
    </w:lvl>
    <w:lvl w:ilvl="2">
      <w:start w:val="1"/>
      <w:numFmt w:val="bullet"/>
      <w:lvlText w:val=""/>
      <w:lvlJc w:val="left"/>
      <w:pPr>
        <w:tabs>
          <w:tab w:val="num" w:pos="1440"/>
        </w:tabs>
        <w:ind w:left="1440" w:hanging="360"/>
      </w:pPr>
      <w:rPr>
        <w:rFonts w:ascii="Symbol" w:hAnsi="Symbol" w:cs="OpenSymbol"/>
        <w:b/>
        <w:bCs/>
        <w:color w:val="000000"/>
        <w:spacing w:val="1"/>
        <w:sz w:val="24"/>
        <w:szCs w:val="24"/>
      </w:rPr>
    </w:lvl>
    <w:lvl w:ilvl="3">
      <w:start w:val="1"/>
      <w:numFmt w:val="bullet"/>
      <w:lvlText w:val=""/>
      <w:lvlJc w:val="left"/>
      <w:pPr>
        <w:tabs>
          <w:tab w:val="num" w:pos="1800"/>
        </w:tabs>
        <w:ind w:left="1800" w:hanging="360"/>
      </w:pPr>
      <w:rPr>
        <w:rFonts w:ascii="Symbol" w:hAnsi="Symbol" w:cs="OpenSymbol"/>
        <w:b/>
        <w:bCs/>
        <w:color w:val="000000"/>
        <w:spacing w:val="1"/>
        <w:sz w:val="24"/>
        <w:szCs w:val="24"/>
      </w:rPr>
    </w:lvl>
    <w:lvl w:ilvl="4">
      <w:start w:val="1"/>
      <w:numFmt w:val="bullet"/>
      <w:lvlText w:val=""/>
      <w:lvlJc w:val="left"/>
      <w:pPr>
        <w:tabs>
          <w:tab w:val="num" w:pos="2160"/>
        </w:tabs>
        <w:ind w:left="2160" w:hanging="360"/>
      </w:pPr>
      <w:rPr>
        <w:rFonts w:ascii="Symbol" w:hAnsi="Symbol" w:cs="OpenSymbol"/>
        <w:b/>
        <w:bCs/>
        <w:color w:val="000000"/>
        <w:spacing w:val="1"/>
        <w:sz w:val="24"/>
        <w:szCs w:val="24"/>
      </w:rPr>
    </w:lvl>
    <w:lvl w:ilvl="5">
      <w:start w:val="1"/>
      <w:numFmt w:val="bullet"/>
      <w:lvlText w:val=""/>
      <w:lvlJc w:val="left"/>
      <w:pPr>
        <w:tabs>
          <w:tab w:val="num" w:pos="2520"/>
        </w:tabs>
        <w:ind w:left="2520" w:hanging="360"/>
      </w:pPr>
      <w:rPr>
        <w:rFonts w:ascii="Symbol" w:hAnsi="Symbol" w:cs="OpenSymbol"/>
        <w:b/>
        <w:bCs/>
        <w:color w:val="000000"/>
        <w:spacing w:val="1"/>
        <w:sz w:val="24"/>
        <w:szCs w:val="24"/>
      </w:rPr>
    </w:lvl>
    <w:lvl w:ilvl="6">
      <w:start w:val="1"/>
      <w:numFmt w:val="bullet"/>
      <w:lvlText w:val=""/>
      <w:lvlJc w:val="left"/>
      <w:pPr>
        <w:tabs>
          <w:tab w:val="num" w:pos="2880"/>
        </w:tabs>
        <w:ind w:left="2880" w:hanging="360"/>
      </w:pPr>
      <w:rPr>
        <w:rFonts w:ascii="Symbol" w:hAnsi="Symbol" w:cs="OpenSymbol"/>
        <w:b/>
        <w:bCs/>
        <w:color w:val="000000"/>
        <w:spacing w:val="1"/>
        <w:sz w:val="24"/>
        <w:szCs w:val="24"/>
      </w:rPr>
    </w:lvl>
    <w:lvl w:ilvl="7">
      <w:start w:val="1"/>
      <w:numFmt w:val="bullet"/>
      <w:lvlText w:val=""/>
      <w:lvlJc w:val="left"/>
      <w:pPr>
        <w:tabs>
          <w:tab w:val="num" w:pos="3240"/>
        </w:tabs>
        <w:ind w:left="3240" w:hanging="360"/>
      </w:pPr>
      <w:rPr>
        <w:rFonts w:ascii="Symbol" w:hAnsi="Symbol" w:cs="OpenSymbol"/>
        <w:b/>
        <w:bCs/>
        <w:color w:val="000000"/>
        <w:spacing w:val="1"/>
        <w:sz w:val="24"/>
        <w:szCs w:val="24"/>
      </w:rPr>
    </w:lvl>
    <w:lvl w:ilvl="8">
      <w:start w:val="1"/>
      <w:numFmt w:val="bullet"/>
      <w:lvlText w:val=""/>
      <w:lvlJc w:val="left"/>
      <w:pPr>
        <w:tabs>
          <w:tab w:val="num" w:pos="3600"/>
        </w:tabs>
        <w:ind w:left="3600" w:hanging="360"/>
      </w:pPr>
      <w:rPr>
        <w:rFonts w:ascii="Symbol" w:hAnsi="Symbol" w:cs="OpenSymbol"/>
        <w:b/>
        <w:bCs/>
        <w:color w:val="000000"/>
        <w:spacing w:val="1"/>
        <w:sz w:val="24"/>
        <w:szCs w:val="24"/>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eastAsia="Times New Roman" w:cs="Times New Roman"/>
        <w:b w:val="0"/>
        <w:bCs w:val="0"/>
        <w:spacing w:val="5"/>
        <w:sz w:val="24"/>
        <w:szCs w:val="24"/>
        <w:shd w:val="clear" w:color="auto" w:fill="FFFFFF"/>
        <w:lang w:val="pl-PL" w:bidi="ar-SA"/>
      </w:rPr>
    </w:lvl>
  </w:abstractNum>
  <w:abstractNum w:abstractNumId="3" w15:restartNumberingAfterBreak="0">
    <w:nsid w:val="00000004"/>
    <w:multiLevelType w:val="multilevel"/>
    <w:tmpl w:val="AB7669B2"/>
    <w:name w:val="WW8Num4"/>
    <w:lvl w:ilvl="0">
      <w:start w:val="1"/>
      <w:numFmt w:val="decimal"/>
      <w:lvlText w:val="%1."/>
      <w:lvlJc w:val="left"/>
      <w:pPr>
        <w:tabs>
          <w:tab w:val="num" w:pos="0"/>
        </w:tabs>
        <w:ind w:left="720" w:hanging="360"/>
      </w:pPr>
      <w:rPr>
        <w:rFonts w:ascii="Times New Roman" w:eastAsia="SimSun" w:hAnsi="Times New Roman" w:cs="Times New Roman"/>
        <w:b/>
        <w:bCs/>
        <w:kern w:val="24"/>
        <w:sz w:val="24"/>
        <w:szCs w:val="24"/>
        <w:shd w:val="clear" w:color="auto" w:fill="FFFFFF"/>
        <w:lang w:eastAsia="pl-PL" w:bidi="ar-SA"/>
      </w:rPr>
    </w:lvl>
    <w:lvl w:ilvl="1">
      <w:start w:val="5"/>
      <w:numFmt w:val="decimal"/>
      <w:lvlText w:val="%2."/>
      <w:lvlJc w:val="left"/>
      <w:pPr>
        <w:tabs>
          <w:tab w:val="num" w:pos="0"/>
        </w:tabs>
        <w:ind w:left="1080" w:hanging="360"/>
      </w:pPr>
      <w:rPr>
        <w:rFonts w:ascii="Symbol" w:eastAsia="Times New Roman" w:hAnsi="Symbol" w:cs="OpenSymbol"/>
        <w:b/>
        <w:bCs/>
        <w:kern w:val="1"/>
        <w:sz w:val="24"/>
        <w:szCs w:val="24"/>
        <w:shd w:val="clear" w:color="auto" w:fill="FFFFFF"/>
        <w:lang w:eastAsia="pl-PL" w:bidi="ar-SA"/>
      </w:rPr>
    </w:lvl>
    <w:lvl w:ilvl="2">
      <w:start w:val="5"/>
      <w:numFmt w:val="decimal"/>
      <w:lvlText w:val="%3."/>
      <w:lvlJc w:val="left"/>
      <w:pPr>
        <w:tabs>
          <w:tab w:val="num" w:pos="0"/>
        </w:tabs>
        <w:ind w:left="1440" w:hanging="360"/>
      </w:pPr>
      <w:rPr>
        <w:rFonts w:ascii="Symbol" w:eastAsia="Times New Roman" w:hAnsi="Symbol" w:cs="OpenSymbol"/>
        <w:b/>
        <w:bCs/>
        <w:kern w:val="1"/>
        <w:sz w:val="24"/>
        <w:szCs w:val="24"/>
        <w:shd w:val="clear" w:color="auto" w:fill="FFFFFF"/>
        <w:lang w:eastAsia="pl-PL" w:bidi="ar-SA"/>
      </w:rPr>
    </w:lvl>
    <w:lvl w:ilvl="3">
      <w:start w:val="5"/>
      <w:numFmt w:val="decimal"/>
      <w:lvlText w:val="%4."/>
      <w:lvlJc w:val="left"/>
      <w:pPr>
        <w:tabs>
          <w:tab w:val="num" w:pos="0"/>
        </w:tabs>
        <w:ind w:left="1800" w:hanging="360"/>
      </w:pPr>
      <w:rPr>
        <w:rFonts w:ascii="Symbol" w:eastAsia="Times New Roman" w:hAnsi="Symbol" w:cs="OpenSymbol"/>
        <w:b/>
        <w:bCs/>
        <w:kern w:val="1"/>
        <w:sz w:val="24"/>
        <w:szCs w:val="24"/>
        <w:shd w:val="clear" w:color="auto" w:fill="FFFFFF"/>
        <w:lang w:eastAsia="pl-PL" w:bidi="ar-SA"/>
      </w:rPr>
    </w:lvl>
    <w:lvl w:ilvl="4">
      <w:start w:val="5"/>
      <w:numFmt w:val="decimal"/>
      <w:lvlText w:val="%5."/>
      <w:lvlJc w:val="left"/>
      <w:pPr>
        <w:tabs>
          <w:tab w:val="num" w:pos="0"/>
        </w:tabs>
        <w:ind w:left="2160" w:hanging="360"/>
      </w:pPr>
      <w:rPr>
        <w:rFonts w:ascii="Symbol" w:eastAsia="Times New Roman" w:hAnsi="Symbol" w:cs="OpenSymbol"/>
        <w:b/>
        <w:bCs/>
        <w:kern w:val="1"/>
        <w:sz w:val="24"/>
        <w:szCs w:val="24"/>
        <w:shd w:val="clear" w:color="auto" w:fill="FFFFFF"/>
        <w:lang w:eastAsia="pl-PL" w:bidi="ar-SA"/>
      </w:rPr>
    </w:lvl>
    <w:lvl w:ilvl="5">
      <w:start w:val="5"/>
      <w:numFmt w:val="decimal"/>
      <w:lvlText w:val="%6."/>
      <w:lvlJc w:val="left"/>
      <w:pPr>
        <w:tabs>
          <w:tab w:val="num" w:pos="0"/>
        </w:tabs>
        <w:ind w:left="2520" w:hanging="360"/>
      </w:pPr>
      <w:rPr>
        <w:rFonts w:ascii="Symbol" w:eastAsia="Times New Roman" w:hAnsi="Symbol" w:cs="OpenSymbol"/>
        <w:b/>
        <w:bCs/>
        <w:kern w:val="1"/>
        <w:sz w:val="24"/>
        <w:szCs w:val="24"/>
        <w:shd w:val="clear" w:color="auto" w:fill="FFFFFF"/>
        <w:lang w:eastAsia="pl-PL" w:bidi="ar-SA"/>
      </w:rPr>
    </w:lvl>
    <w:lvl w:ilvl="6">
      <w:start w:val="5"/>
      <w:numFmt w:val="decimal"/>
      <w:lvlText w:val="%7."/>
      <w:lvlJc w:val="left"/>
      <w:pPr>
        <w:tabs>
          <w:tab w:val="num" w:pos="0"/>
        </w:tabs>
        <w:ind w:left="2880" w:hanging="360"/>
      </w:pPr>
      <w:rPr>
        <w:rFonts w:ascii="Symbol" w:eastAsia="Times New Roman" w:hAnsi="Symbol" w:cs="OpenSymbol"/>
        <w:b/>
        <w:bCs/>
        <w:kern w:val="1"/>
        <w:sz w:val="24"/>
        <w:szCs w:val="24"/>
        <w:shd w:val="clear" w:color="auto" w:fill="FFFFFF"/>
        <w:lang w:eastAsia="pl-PL" w:bidi="ar-SA"/>
      </w:rPr>
    </w:lvl>
    <w:lvl w:ilvl="7">
      <w:start w:val="5"/>
      <w:numFmt w:val="decimal"/>
      <w:lvlText w:val="%8."/>
      <w:lvlJc w:val="left"/>
      <w:pPr>
        <w:tabs>
          <w:tab w:val="num" w:pos="0"/>
        </w:tabs>
        <w:ind w:left="3240" w:hanging="360"/>
      </w:pPr>
      <w:rPr>
        <w:rFonts w:ascii="Symbol" w:eastAsia="Times New Roman" w:hAnsi="Symbol" w:cs="OpenSymbol"/>
        <w:b/>
        <w:bCs/>
        <w:kern w:val="1"/>
        <w:sz w:val="24"/>
        <w:szCs w:val="24"/>
        <w:shd w:val="clear" w:color="auto" w:fill="FFFFFF"/>
        <w:lang w:eastAsia="pl-PL" w:bidi="ar-SA"/>
      </w:rPr>
    </w:lvl>
    <w:lvl w:ilvl="8">
      <w:start w:val="5"/>
      <w:numFmt w:val="decimal"/>
      <w:lvlText w:val="%9."/>
      <w:lvlJc w:val="left"/>
      <w:pPr>
        <w:tabs>
          <w:tab w:val="num" w:pos="0"/>
        </w:tabs>
        <w:ind w:left="3600" w:hanging="360"/>
      </w:pPr>
      <w:rPr>
        <w:rFonts w:ascii="Symbol" w:eastAsia="Times New Roman" w:hAnsi="Symbol" w:cs="OpenSymbol"/>
        <w:b/>
        <w:bCs/>
        <w:kern w:val="1"/>
        <w:sz w:val="24"/>
        <w:szCs w:val="24"/>
        <w:shd w:val="clear" w:color="auto" w:fill="FFFFFF"/>
        <w:lang w:eastAsia="pl-PL" w:bidi="ar-SA"/>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lvl>
  </w:abstractNum>
  <w:abstractNum w:abstractNumId="5" w15:restartNumberingAfterBreak="0">
    <w:nsid w:val="00000006"/>
    <w:multiLevelType w:val="singleLevel"/>
    <w:tmpl w:val="00000006"/>
    <w:name w:val="WW8Num6"/>
    <w:lvl w:ilvl="0">
      <w:start w:val="3"/>
      <w:numFmt w:val="decimal"/>
      <w:lvlText w:val="%1."/>
      <w:lvlJc w:val="left"/>
      <w:pPr>
        <w:tabs>
          <w:tab w:val="num" w:pos="0"/>
        </w:tabs>
        <w:ind w:left="360" w:hanging="360"/>
      </w:pPr>
      <w:rPr>
        <w:rFonts w:ascii="Symbol" w:eastAsia="Arial" w:hAnsi="Symbol" w:cs="OpenSymbol"/>
        <w:b/>
        <w:bCs/>
        <w:i w:val="0"/>
        <w:caps w:val="0"/>
        <w:smallCaps w:val="0"/>
        <w:strike w:val="0"/>
        <w:dstrike w:val="0"/>
        <w:color w:val="000000"/>
        <w:spacing w:val="-5"/>
        <w:w w:val="100"/>
        <w:sz w:val="22"/>
        <w:szCs w:val="22"/>
        <w:lang w:val="pl-PL" w:eastAsia="pl-PL"/>
      </w:rPr>
    </w:lvl>
  </w:abstractNum>
  <w:abstractNum w:abstractNumId="6" w15:restartNumberingAfterBreak="0">
    <w:nsid w:val="00000007"/>
    <w:multiLevelType w:val="multilevel"/>
    <w:tmpl w:val="00000007"/>
    <w:name w:val="WW8Num7"/>
    <w:lvl w:ilvl="0">
      <w:start w:val="1"/>
      <w:numFmt w:val="decimal"/>
      <w:lvlText w:val="%1)"/>
      <w:lvlJc w:val="left"/>
      <w:pPr>
        <w:tabs>
          <w:tab w:val="num" w:pos="928"/>
        </w:tabs>
        <w:ind w:left="928" w:hanging="360"/>
      </w:pPr>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lvl>
    <w:lvl w:ilvl="1">
      <w:start w:val="2"/>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928"/>
        </w:tabs>
        <w:ind w:left="928" w:hanging="360"/>
      </w:pPr>
      <w:rPr>
        <w:rFonts w:ascii="Times New Roman" w:eastAsia="Times New Roman" w:hAnsi="Times New Roman" w:cs="Times New Roman"/>
        <w:b/>
        <w:i w:val="0"/>
        <w:color w:val="000000"/>
        <w:spacing w:val="-1"/>
        <w:w w:val="100"/>
        <w:kern w:val="1"/>
        <w:sz w:val="21"/>
        <w:szCs w:val="21"/>
        <w:lang w:val="pl-PL" w:eastAsia="zh-CN" w:bidi="hi-IN"/>
      </w:rPr>
    </w:lvl>
    <w:lvl w:ilvl="1">
      <w:start w:val="2"/>
      <w:numFmt w:val="decimal"/>
      <w:lvlText w:val="%2."/>
      <w:lvlJc w:val="left"/>
      <w:pPr>
        <w:tabs>
          <w:tab w:val="num" w:pos="360"/>
        </w:tabs>
        <w:ind w:left="360" w:hanging="360"/>
      </w:pPr>
      <w:rPr>
        <w:b/>
        <w:bCs/>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name w:val="WW8Num9"/>
    <w:lvl w:ilvl="0">
      <w:start w:val="4"/>
      <w:numFmt w:val="decimal"/>
      <w:lvlText w:val="%1)"/>
      <w:lvlJc w:val="left"/>
      <w:pPr>
        <w:tabs>
          <w:tab w:val="num" w:pos="928"/>
        </w:tabs>
        <w:ind w:left="928" w:hanging="360"/>
      </w:pPr>
      <w:rPr>
        <w:rFonts w:ascii="Times New Roman" w:eastAsia="Arial" w:hAnsi="Times New Roman" w:cs="Times New Roman"/>
        <w:b w:val="0"/>
        <w:bCs/>
        <w:i w:val="0"/>
        <w:color w:val="000000"/>
        <w:spacing w:val="-5"/>
        <w:w w:val="100"/>
        <w:kern w:val="1"/>
        <w:sz w:val="21"/>
        <w:szCs w:val="21"/>
        <w:shd w:val="clear" w:color="auto" w:fill="auto"/>
        <w:lang w:val="pl-PL" w:eastAsia="zh-CN"/>
      </w:rPr>
    </w:lvl>
    <w:lvl w:ilvl="1">
      <w:start w:val="2"/>
      <w:numFmt w:val="decimal"/>
      <w:lvlText w:val="%2."/>
      <w:lvlJc w:val="left"/>
      <w:pPr>
        <w:tabs>
          <w:tab w:val="num" w:pos="360"/>
        </w:tabs>
        <w:ind w:left="360" w:hanging="360"/>
      </w:pPr>
      <w:rPr>
        <w:b/>
        <w:bCs/>
        <w:color w:val="000000"/>
        <w:spacing w:val="-7"/>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lvl>
    <w:lvl w:ilvl="1">
      <w:start w:val="1"/>
      <w:numFmt w:val="lowerLetter"/>
      <w:lvlText w:val="%2."/>
      <w:lvlJc w:val="left"/>
      <w:pPr>
        <w:tabs>
          <w:tab w:val="num" w:pos="1440"/>
        </w:tabs>
        <w:ind w:left="1440" w:hanging="360"/>
      </w:pPr>
      <w:rPr>
        <w:b/>
        <w:bCs/>
        <w:color w:val="000000"/>
        <w:spacing w:val="-7"/>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B"/>
    <w:multiLevelType w:val="singleLevel"/>
    <w:tmpl w:val="0000000B"/>
    <w:name w:val="WW8Num11"/>
    <w:lvl w:ilvl="0">
      <w:start w:val="1"/>
      <w:numFmt w:val="decimal"/>
      <w:lvlText w:val="%1)"/>
      <w:lvlJc w:val="left"/>
      <w:pPr>
        <w:tabs>
          <w:tab w:val="num" w:pos="786"/>
        </w:tabs>
        <w:ind w:left="786" w:hanging="360"/>
      </w:pPr>
      <w:rPr>
        <w:rFonts w:ascii="Times New Roman" w:eastAsia="Times New Roman" w:hAnsi="Times New Roman" w:cs="Times New Roman"/>
        <w:b w:val="0"/>
        <w:i w:val="0"/>
        <w:color w:val="000000"/>
        <w:spacing w:val="-4"/>
        <w:w w:val="100"/>
        <w:kern w:val="1"/>
        <w:sz w:val="16"/>
        <w:szCs w:val="16"/>
        <w:lang w:val="pl-PL" w:eastAsia="zh-CN" w:bidi="hi-IN"/>
      </w:rPr>
    </w:lvl>
  </w:abstractNum>
  <w:abstractNum w:abstractNumId="11" w15:restartNumberingAfterBreak="0">
    <w:nsid w:val="019F62B7"/>
    <w:multiLevelType w:val="multilevel"/>
    <w:tmpl w:val="B1164256"/>
    <w:styleLink w:val="WW8Num6"/>
    <w:lvl w:ilvl="0">
      <w:start w:val="4"/>
      <w:numFmt w:val="decimal"/>
      <w:lvlText w:val="%1)"/>
      <w:lvlJc w:val="left"/>
      <w:pPr>
        <w:ind w:left="928" w:hanging="360"/>
      </w:pPr>
      <w:rPr>
        <w:rFonts w:ascii="Times New Roman" w:eastAsia="Arial" w:hAnsi="Times New Roman" w:cs="Times New Roman"/>
        <w:b w:val="0"/>
        <w:bCs/>
        <w:i w:val="0"/>
        <w:color w:val="000000"/>
        <w:spacing w:val="-5"/>
        <w:w w:val="100"/>
        <w:kern w:val="3"/>
        <w:sz w:val="21"/>
        <w:szCs w:val="21"/>
        <w:shd w:val="clear" w:color="auto" w:fill="auto"/>
        <w:lang w:val="pl-PL" w:eastAsia="zh-CN"/>
      </w:rPr>
    </w:lvl>
    <w:lvl w:ilvl="1">
      <w:start w:val="2"/>
      <w:numFmt w:val="decimal"/>
      <w:lvlText w:val="%2."/>
      <w:lvlJc w:val="left"/>
      <w:pPr>
        <w:ind w:left="360" w:hanging="360"/>
      </w:pPr>
      <w:rPr>
        <w:b/>
        <w:bCs/>
        <w:color w:val="000000"/>
        <w:spacing w:val="-7"/>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3D65059"/>
    <w:multiLevelType w:val="multilevel"/>
    <w:tmpl w:val="666CDE82"/>
    <w:styleLink w:val="WW8Num1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3" w15:restartNumberingAfterBreak="0">
    <w:nsid w:val="04BE1660"/>
    <w:multiLevelType w:val="multilevel"/>
    <w:tmpl w:val="3468F386"/>
    <w:styleLink w:val="WW8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7267A56"/>
    <w:multiLevelType w:val="hybridMultilevel"/>
    <w:tmpl w:val="0C28DA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3E625C3"/>
    <w:multiLevelType w:val="hybridMultilevel"/>
    <w:tmpl w:val="C53E8E3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80E1794"/>
    <w:multiLevelType w:val="multilevel"/>
    <w:tmpl w:val="936C1834"/>
    <w:styleLink w:val="WW8Num24"/>
    <w:lvl w:ilvl="0">
      <w:start w:val="1"/>
      <w:numFmt w:val="upperRoman"/>
      <w:lvlText w:val="%1."/>
      <w:lvlJc w:val="left"/>
      <w:pPr>
        <w:ind w:left="720" w:hanging="720"/>
      </w:pPr>
      <w:rPr>
        <w:b/>
      </w:rPr>
    </w:lvl>
    <w:lvl w:ilvl="1">
      <w:start w:val="1"/>
      <w:numFmt w:val="decimal"/>
      <w:lvlText w:val="%2."/>
      <w:lvlJc w:val="left"/>
      <w:pPr>
        <w:ind w:left="1003" w:hanging="283"/>
      </w:pPr>
      <w:rPr>
        <w:b w:val="0"/>
      </w:rPr>
    </w:lvl>
    <w:lvl w:ilvl="2">
      <w:start w:val="1"/>
      <w:numFmt w:val="upperRoman"/>
      <w:lvlText w:val="%3."/>
      <w:lvlJc w:val="left"/>
      <w:pPr>
        <w:ind w:left="2700" w:hanging="720"/>
      </w:pPr>
      <w:rPr>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475B88"/>
    <w:multiLevelType w:val="hybridMultilevel"/>
    <w:tmpl w:val="82D6E5AA"/>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1150C4"/>
    <w:multiLevelType w:val="hybridMultilevel"/>
    <w:tmpl w:val="319A68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C80947"/>
    <w:multiLevelType w:val="hybridMultilevel"/>
    <w:tmpl w:val="18828828"/>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D632FE"/>
    <w:multiLevelType w:val="hybridMultilevel"/>
    <w:tmpl w:val="BC6876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BB37B1"/>
    <w:multiLevelType w:val="hybridMultilevel"/>
    <w:tmpl w:val="84D8D73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015203E"/>
    <w:multiLevelType w:val="hybridMultilevel"/>
    <w:tmpl w:val="440CDFF0"/>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5439E4"/>
    <w:multiLevelType w:val="hybridMultilevel"/>
    <w:tmpl w:val="9E8CEC5E"/>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1A4F53"/>
    <w:multiLevelType w:val="multilevel"/>
    <w:tmpl w:val="F1D6281C"/>
    <w:styleLink w:val="WW8Num1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29" w15:restartNumberingAfterBreak="0">
    <w:nsid w:val="44DE37BD"/>
    <w:multiLevelType w:val="hybridMultilevel"/>
    <w:tmpl w:val="C4DCC504"/>
    <w:lvl w:ilvl="0" w:tplc="AF2E217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0D2673"/>
    <w:multiLevelType w:val="hybridMultilevel"/>
    <w:tmpl w:val="6A84D5C0"/>
    <w:lvl w:ilvl="0" w:tplc="6D4EDA4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E35505"/>
    <w:multiLevelType w:val="hybridMultilevel"/>
    <w:tmpl w:val="0F86D89A"/>
    <w:lvl w:ilvl="0" w:tplc="2294E2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6705B8"/>
    <w:multiLevelType w:val="multilevel"/>
    <w:tmpl w:val="43AA3C88"/>
    <w:styleLink w:val="WW8Num1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33" w15:restartNumberingAfterBreak="0">
    <w:nsid w:val="51EA46B5"/>
    <w:multiLevelType w:val="hybridMultilevel"/>
    <w:tmpl w:val="9B2C5E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5654A28"/>
    <w:multiLevelType w:val="multilevel"/>
    <w:tmpl w:val="50125A84"/>
    <w:styleLink w:val="WW8Num5"/>
    <w:lvl w:ilvl="0">
      <w:start w:val="1"/>
      <w:numFmt w:val="decimal"/>
      <w:lvlText w:val="%1)"/>
      <w:lvlJc w:val="left"/>
      <w:pPr>
        <w:ind w:left="928" w:hanging="360"/>
      </w:pPr>
      <w:rPr>
        <w:rFonts w:ascii="Times New Roman" w:eastAsia="Times New Roman" w:hAnsi="Times New Roman" w:cs="Times New Roman"/>
        <w:b/>
        <w:i w:val="0"/>
        <w:color w:val="000000"/>
        <w:spacing w:val="-1"/>
        <w:w w:val="100"/>
        <w:kern w:val="3"/>
        <w:sz w:val="21"/>
        <w:szCs w:val="21"/>
        <w:lang w:val="pl-PL" w:eastAsia="zh-CN" w:bidi="hi-IN"/>
      </w:rPr>
    </w:lvl>
    <w:lvl w:ilvl="1">
      <w:start w:val="2"/>
      <w:numFmt w:val="decimal"/>
      <w:lvlText w:val="%2."/>
      <w:lvlJc w:val="left"/>
      <w:pPr>
        <w:ind w:left="360" w:hanging="360"/>
      </w:pPr>
      <w:rPr>
        <w:b/>
        <w:bCs/>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5822031"/>
    <w:multiLevelType w:val="multilevel"/>
    <w:tmpl w:val="62E2F422"/>
    <w:styleLink w:val="WW8Num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 w15:restartNumberingAfterBreak="0">
    <w:nsid w:val="5C8A58E9"/>
    <w:multiLevelType w:val="hybridMultilevel"/>
    <w:tmpl w:val="C0B8DE62"/>
    <w:lvl w:ilvl="0" w:tplc="0ECA9F3A">
      <w:start w:val="1"/>
      <w:numFmt w:val="decimal"/>
      <w:lvlText w:val="%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927291"/>
    <w:multiLevelType w:val="hybridMultilevel"/>
    <w:tmpl w:val="D278EAF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35758F4"/>
    <w:multiLevelType w:val="hybridMultilevel"/>
    <w:tmpl w:val="A51CB4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0C75E6"/>
    <w:multiLevelType w:val="hybridMultilevel"/>
    <w:tmpl w:val="7ED63C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8A416F"/>
    <w:multiLevelType w:val="hybridMultilevel"/>
    <w:tmpl w:val="78D649B4"/>
    <w:lvl w:ilvl="0" w:tplc="D10C4E1E">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0430C03"/>
    <w:multiLevelType w:val="multilevel"/>
    <w:tmpl w:val="0BCAB5B2"/>
    <w:styleLink w:val="WW8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6782943"/>
    <w:multiLevelType w:val="hybridMultilevel"/>
    <w:tmpl w:val="C0004944"/>
    <w:lvl w:ilvl="0" w:tplc="958C832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99239A6"/>
    <w:multiLevelType w:val="hybridMultilevel"/>
    <w:tmpl w:val="415A93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21757B"/>
    <w:multiLevelType w:val="hybridMultilevel"/>
    <w:tmpl w:val="697666F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CAF1AE2"/>
    <w:multiLevelType w:val="hybridMultilevel"/>
    <w:tmpl w:val="F2FAE1A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3F1EC7"/>
    <w:multiLevelType w:val="hybridMultilevel"/>
    <w:tmpl w:val="CFD6BA4E"/>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16cid:durableId="1775245286">
    <w:abstractNumId w:val="0"/>
  </w:num>
  <w:num w:numId="2" w16cid:durableId="1360931616">
    <w:abstractNumId w:val="18"/>
  </w:num>
  <w:num w:numId="3" w16cid:durableId="1845321363">
    <w:abstractNumId w:val="12"/>
  </w:num>
  <w:num w:numId="4" w16cid:durableId="666540">
    <w:abstractNumId w:val="32"/>
  </w:num>
  <w:num w:numId="5" w16cid:durableId="862481407">
    <w:abstractNumId w:val="28"/>
  </w:num>
  <w:num w:numId="6" w16cid:durableId="1457409834">
    <w:abstractNumId w:val="13"/>
  </w:num>
  <w:num w:numId="7" w16cid:durableId="678234671">
    <w:abstractNumId w:val="44"/>
  </w:num>
  <w:num w:numId="8" w16cid:durableId="718405856">
    <w:abstractNumId w:val="34"/>
  </w:num>
  <w:num w:numId="9" w16cid:durableId="2040934352">
    <w:abstractNumId w:val="11"/>
  </w:num>
  <w:num w:numId="10" w16cid:durableId="815681356">
    <w:abstractNumId w:val="35"/>
  </w:num>
  <w:num w:numId="11" w16cid:durableId="374239979">
    <w:abstractNumId w:val="30"/>
  </w:num>
  <w:num w:numId="12" w16cid:durableId="761486239">
    <w:abstractNumId w:val="45"/>
  </w:num>
  <w:num w:numId="13" w16cid:durableId="1134713386">
    <w:abstractNumId w:val="50"/>
  </w:num>
  <w:num w:numId="14" w16cid:durableId="294532306">
    <w:abstractNumId w:val="48"/>
  </w:num>
  <w:num w:numId="15" w16cid:durableId="1259874342">
    <w:abstractNumId w:val="19"/>
  </w:num>
  <w:num w:numId="16" w16cid:durableId="1765763942">
    <w:abstractNumId w:val="36"/>
  </w:num>
  <w:num w:numId="17" w16cid:durableId="723720461">
    <w:abstractNumId w:val="38"/>
  </w:num>
  <w:num w:numId="18" w16cid:durableId="1798840115">
    <w:abstractNumId w:val="27"/>
  </w:num>
  <w:num w:numId="19" w16cid:durableId="1208688060">
    <w:abstractNumId w:val="26"/>
  </w:num>
  <w:num w:numId="20" w16cid:durableId="1845899382">
    <w:abstractNumId w:val="22"/>
  </w:num>
  <w:num w:numId="21" w16cid:durableId="898128060">
    <w:abstractNumId w:val="14"/>
  </w:num>
  <w:num w:numId="22" w16cid:durableId="860362892">
    <w:abstractNumId w:val="33"/>
  </w:num>
  <w:num w:numId="23" w16cid:durableId="1967005589">
    <w:abstractNumId w:val="40"/>
  </w:num>
  <w:num w:numId="24" w16cid:durableId="865367471">
    <w:abstractNumId w:val="23"/>
  </w:num>
  <w:num w:numId="25" w16cid:durableId="2017421308">
    <w:abstractNumId w:val="31"/>
  </w:num>
  <w:num w:numId="26" w16cid:durableId="688796728">
    <w:abstractNumId w:val="37"/>
  </w:num>
  <w:num w:numId="27" w16cid:durableId="632104279">
    <w:abstractNumId w:val="46"/>
  </w:num>
  <w:num w:numId="28" w16cid:durableId="1276866214">
    <w:abstractNumId w:val="17"/>
  </w:num>
  <w:num w:numId="29" w16cid:durableId="256328687">
    <w:abstractNumId w:val="47"/>
  </w:num>
  <w:num w:numId="30" w16cid:durableId="454567232">
    <w:abstractNumId w:val="25"/>
  </w:num>
  <w:num w:numId="31" w16cid:durableId="928390247">
    <w:abstractNumId w:val="39"/>
  </w:num>
  <w:num w:numId="32" w16cid:durableId="10141895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3996116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656979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806800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794941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733378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2049109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479899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561400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19339241">
    <w:abstractNumId w:val="2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DC5"/>
    <w:rsid w:val="000124EB"/>
    <w:rsid w:val="00015623"/>
    <w:rsid w:val="000204F7"/>
    <w:rsid w:val="00021A18"/>
    <w:rsid w:val="000268BF"/>
    <w:rsid w:val="00031562"/>
    <w:rsid w:val="0003185B"/>
    <w:rsid w:val="00031E35"/>
    <w:rsid w:val="00036D30"/>
    <w:rsid w:val="000425D9"/>
    <w:rsid w:val="000440C4"/>
    <w:rsid w:val="00052491"/>
    <w:rsid w:val="00053D33"/>
    <w:rsid w:val="0006292D"/>
    <w:rsid w:val="000634DE"/>
    <w:rsid w:val="00077DA9"/>
    <w:rsid w:val="000850FB"/>
    <w:rsid w:val="000978A2"/>
    <w:rsid w:val="000B391C"/>
    <w:rsid w:val="000B591B"/>
    <w:rsid w:val="000E4188"/>
    <w:rsid w:val="000F07DC"/>
    <w:rsid w:val="000F0A4F"/>
    <w:rsid w:val="000F505B"/>
    <w:rsid w:val="000F5078"/>
    <w:rsid w:val="000F5083"/>
    <w:rsid w:val="001001D0"/>
    <w:rsid w:val="001023E0"/>
    <w:rsid w:val="00104EB9"/>
    <w:rsid w:val="0011023C"/>
    <w:rsid w:val="00113A06"/>
    <w:rsid w:val="00120DC7"/>
    <w:rsid w:val="00124E45"/>
    <w:rsid w:val="0013111C"/>
    <w:rsid w:val="001325B8"/>
    <w:rsid w:val="001433AF"/>
    <w:rsid w:val="00144726"/>
    <w:rsid w:val="00167266"/>
    <w:rsid w:val="00171E4A"/>
    <w:rsid w:val="00180057"/>
    <w:rsid w:val="00186F8A"/>
    <w:rsid w:val="001A25B7"/>
    <w:rsid w:val="001B185A"/>
    <w:rsid w:val="001C360A"/>
    <w:rsid w:val="001E271C"/>
    <w:rsid w:val="001E3565"/>
    <w:rsid w:val="001E727A"/>
    <w:rsid w:val="001E7FAA"/>
    <w:rsid w:val="001F383F"/>
    <w:rsid w:val="001F7030"/>
    <w:rsid w:val="002007B9"/>
    <w:rsid w:val="0020456E"/>
    <w:rsid w:val="002062B8"/>
    <w:rsid w:val="002103DC"/>
    <w:rsid w:val="00211EB9"/>
    <w:rsid w:val="00214503"/>
    <w:rsid w:val="00216FFB"/>
    <w:rsid w:val="00222912"/>
    <w:rsid w:val="002332A0"/>
    <w:rsid w:val="00234795"/>
    <w:rsid w:val="002358DB"/>
    <w:rsid w:val="00236A32"/>
    <w:rsid w:val="002463C3"/>
    <w:rsid w:val="002528ED"/>
    <w:rsid w:val="00252BFE"/>
    <w:rsid w:val="0026189D"/>
    <w:rsid w:val="00261F4F"/>
    <w:rsid w:val="0026490F"/>
    <w:rsid w:val="002657A3"/>
    <w:rsid w:val="00266B98"/>
    <w:rsid w:val="00293FD5"/>
    <w:rsid w:val="002B11C6"/>
    <w:rsid w:val="002B4063"/>
    <w:rsid w:val="002B6F2A"/>
    <w:rsid w:val="002C3803"/>
    <w:rsid w:val="002C7152"/>
    <w:rsid w:val="002E5BF9"/>
    <w:rsid w:val="00311B28"/>
    <w:rsid w:val="00312C58"/>
    <w:rsid w:val="00314593"/>
    <w:rsid w:val="00333C11"/>
    <w:rsid w:val="0033524A"/>
    <w:rsid w:val="00335E47"/>
    <w:rsid w:val="00336413"/>
    <w:rsid w:val="00337DA1"/>
    <w:rsid w:val="003472F1"/>
    <w:rsid w:val="00353225"/>
    <w:rsid w:val="00354F71"/>
    <w:rsid w:val="0037087B"/>
    <w:rsid w:val="0038267E"/>
    <w:rsid w:val="00395610"/>
    <w:rsid w:val="0039610A"/>
    <w:rsid w:val="003A093D"/>
    <w:rsid w:val="003A1424"/>
    <w:rsid w:val="003A14B3"/>
    <w:rsid w:val="003A6A8E"/>
    <w:rsid w:val="003A7068"/>
    <w:rsid w:val="003B518A"/>
    <w:rsid w:val="003B77B7"/>
    <w:rsid w:val="003C1A51"/>
    <w:rsid w:val="003C3BAA"/>
    <w:rsid w:val="003E47D8"/>
    <w:rsid w:val="003E6E32"/>
    <w:rsid w:val="003F4338"/>
    <w:rsid w:val="0040022A"/>
    <w:rsid w:val="0040772A"/>
    <w:rsid w:val="004134C7"/>
    <w:rsid w:val="00420093"/>
    <w:rsid w:val="00425A11"/>
    <w:rsid w:val="00432864"/>
    <w:rsid w:val="004343E3"/>
    <w:rsid w:val="0043618B"/>
    <w:rsid w:val="00441154"/>
    <w:rsid w:val="00441A49"/>
    <w:rsid w:val="004451E7"/>
    <w:rsid w:val="004457AB"/>
    <w:rsid w:val="00451EFC"/>
    <w:rsid w:val="004533D6"/>
    <w:rsid w:val="00465E49"/>
    <w:rsid w:val="004702C6"/>
    <w:rsid w:val="00476BA9"/>
    <w:rsid w:val="004830CA"/>
    <w:rsid w:val="004869A7"/>
    <w:rsid w:val="00492565"/>
    <w:rsid w:val="00495055"/>
    <w:rsid w:val="004A0DD6"/>
    <w:rsid w:val="004A1568"/>
    <w:rsid w:val="004A2E23"/>
    <w:rsid w:val="004A338D"/>
    <w:rsid w:val="004B0979"/>
    <w:rsid w:val="004B1F26"/>
    <w:rsid w:val="004B26AA"/>
    <w:rsid w:val="004B3230"/>
    <w:rsid w:val="004B456C"/>
    <w:rsid w:val="004D02C2"/>
    <w:rsid w:val="004D5864"/>
    <w:rsid w:val="004D5D47"/>
    <w:rsid w:val="004F103B"/>
    <w:rsid w:val="004F15EE"/>
    <w:rsid w:val="004F315C"/>
    <w:rsid w:val="004F3BD1"/>
    <w:rsid w:val="00501D3B"/>
    <w:rsid w:val="00502678"/>
    <w:rsid w:val="00504011"/>
    <w:rsid w:val="005054B1"/>
    <w:rsid w:val="00507A12"/>
    <w:rsid w:val="0051321C"/>
    <w:rsid w:val="00514917"/>
    <w:rsid w:val="00516BD4"/>
    <w:rsid w:val="00517D83"/>
    <w:rsid w:val="00522331"/>
    <w:rsid w:val="00525DF2"/>
    <w:rsid w:val="005332C4"/>
    <w:rsid w:val="005400CD"/>
    <w:rsid w:val="005536C1"/>
    <w:rsid w:val="00561EDF"/>
    <w:rsid w:val="005620DF"/>
    <w:rsid w:val="00564574"/>
    <w:rsid w:val="005659F4"/>
    <w:rsid w:val="00566B21"/>
    <w:rsid w:val="005755BB"/>
    <w:rsid w:val="00575605"/>
    <w:rsid w:val="00580F6C"/>
    <w:rsid w:val="00593013"/>
    <w:rsid w:val="005B2A39"/>
    <w:rsid w:val="005B432D"/>
    <w:rsid w:val="005C5797"/>
    <w:rsid w:val="005D0085"/>
    <w:rsid w:val="005D1BA9"/>
    <w:rsid w:val="005D4390"/>
    <w:rsid w:val="005D77CA"/>
    <w:rsid w:val="005D7C4C"/>
    <w:rsid w:val="005E2968"/>
    <w:rsid w:val="005E6A75"/>
    <w:rsid w:val="005F270A"/>
    <w:rsid w:val="005F2923"/>
    <w:rsid w:val="005F2B2E"/>
    <w:rsid w:val="005F7BFF"/>
    <w:rsid w:val="0060579F"/>
    <w:rsid w:val="006131CD"/>
    <w:rsid w:val="006141AC"/>
    <w:rsid w:val="006152D2"/>
    <w:rsid w:val="00620A81"/>
    <w:rsid w:val="0062795F"/>
    <w:rsid w:val="006312EC"/>
    <w:rsid w:val="0063132F"/>
    <w:rsid w:val="006420A0"/>
    <w:rsid w:val="006439A9"/>
    <w:rsid w:val="00651476"/>
    <w:rsid w:val="006629B2"/>
    <w:rsid w:val="00664382"/>
    <w:rsid w:val="006774BD"/>
    <w:rsid w:val="006816F6"/>
    <w:rsid w:val="0069141A"/>
    <w:rsid w:val="00694004"/>
    <w:rsid w:val="006A1D57"/>
    <w:rsid w:val="006C19AA"/>
    <w:rsid w:val="006C305D"/>
    <w:rsid w:val="006D6778"/>
    <w:rsid w:val="006E5B00"/>
    <w:rsid w:val="006F12D6"/>
    <w:rsid w:val="006F72A2"/>
    <w:rsid w:val="00702F7F"/>
    <w:rsid w:val="00703076"/>
    <w:rsid w:val="00710B50"/>
    <w:rsid w:val="00711377"/>
    <w:rsid w:val="007144E4"/>
    <w:rsid w:val="007168FE"/>
    <w:rsid w:val="00717F02"/>
    <w:rsid w:val="00722192"/>
    <w:rsid w:val="007308F8"/>
    <w:rsid w:val="0073571A"/>
    <w:rsid w:val="00741572"/>
    <w:rsid w:val="0074531A"/>
    <w:rsid w:val="00751A23"/>
    <w:rsid w:val="007544E2"/>
    <w:rsid w:val="007700AA"/>
    <w:rsid w:val="00770F78"/>
    <w:rsid w:val="0077678A"/>
    <w:rsid w:val="00784E6D"/>
    <w:rsid w:val="00794FBC"/>
    <w:rsid w:val="0079695A"/>
    <w:rsid w:val="007B002F"/>
    <w:rsid w:val="007B2661"/>
    <w:rsid w:val="007D217C"/>
    <w:rsid w:val="007D454C"/>
    <w:rsid w:val="007E20CA"/>
    <w:rsid w:val="007F3893"/>
    <w:rsid w:val="007F399B"/>
    <w:rsid w:val="00806F54"/>
    <w:rsid w:val="008201F7"/>
    <w:rsid w:val="00825711"/>
    <w:rsid w:val="00826A06"/>
    <w:rsid w:val="00834413"/>
    <w:rsid w:val="00845D14"/>
    <w:rsid w:val="00851AA5"/>
    <w:rsid w:val="00852CE3"/>
    <w:rsid w:val="0085627B"/>
    <w:rsid w:val="008605EF"/>
    <w:rsid w:val="0087110C"/>
    <w:rsid w:val="00874303"/>
    <w:rsid w:val="00877161"/>
    <w:rsid w:val="00882C24"/>
    <w:rsid w:val="0088619E"/>
    <w:rsid w:val="00886C32"/>
    <w:rsid w:val="00892E86"/>
    <w:rsid w:val="008B0E4D"/>
    <w:rsid w:val="008B1338"/>
    <w:rsid w:val="008B4626"/>
    <w:rsid w:val="008B69CF"/>
    <w:rsid w:val="008C1862"/>
    <w:rsid w:val="008D13FB"/>
    <w:rsid w:val="008E006D"/>
    <w:rsid w:val="008E5A3F"/>
    <w:rsid w:val="008E63BA"/>
    <w:rsid w:val="008F61C4"/>
    <w:rsid w:val="00902586"/>
    <w:rsid w:val="00902F22"/>
    <w:rsid w:val="0090348D"/>
    <w:rsid w:val="0090690D"/>
    <w:rsid w:val="0091024C"/>
    <w:rsid w:val="00914713"/>
    <w:rsid w:val="00914BE4"/>
    <w:rsid w:val="009332B4"/>
    <w:rsid w:val="00940296"/>
    <w:rsid w:val="009406DF"/>
    <w:rsid w:val="009519A8"/>
    <w:rsid w:val="009535B0"/>
    <w:rsid w:val="00954963"/>
    <w:rsid w:val="00955DF8"/>
    <w:rsid w:val="00956576"/>
    <w:rsid w:val="00957681"/>
    <w:rsid w:val="00960778"/>
    <w:rsid w:val="009731E4"/>
    <w:rsid w:val="00977B54"/>
    <w:rsid w:val="0098257C"/>
    <w:rsid w:val="0098781A"/>
    <w:rsid w:val="009972D0"/>
    <w:rsid w:val="009A1B2A"/>
    <w:rsid w:val="009A2124"/>
    <w:rsid w:val="009A6E04"/>
    <w:rsid w:val="009B7F64"/>
    <w:rsid w:val="009C7DBF"/>
    <w:rsid w:val="009D0023"/>
    <w:rsid w:val="009D00AB"/>
    <w:rsid w:val="009D03B8"/>
    <w:rsid w:val="009E099C"/>
    <w:rsid w:val="009E43A3"/>
    <w:rsid w:val="009F1D66"/>
    <w:rsid w:val="009F2116"/>
    <w:rsid w:val="00A2118A"/>
    <w:rsid w:val="00A27C7A"/>
    <w:rsid w:val="00A37DF1"/>
    <w:rsid w:val="00A515CE"/>
    <w:rsid w:val="00A55B60"/>
    <w:rsid w:val="00A566A7"/>
    <w:rsid w:val="00A629AA"/>
    <w:rsid w:val="00A8294B"/>
    <w:rsid w:val="00A86CCC"/>
    <w:rsid w:val="00AA118A"/>
    <w:rsid w:val="00AA1CC9"/>
    <w:rsid w:val="00AA3243"/>
    <w:rsid w:val="00AA5302"/>
    <w:rsid w:val="00AA7A01"/>
    <w:rsid w:val="00AB45F8"/>
    <w:rsid w:val="00AB5D06"/>
    <w:rsid w:val="00AB7CAC"/>
    <w:rsid w:val="00AD42C1"/>
    <w:rsid w:val="00AD5815"/>
    <w:rsid w:val="00AF12FE"/>
    <w:rsid w:val="00B05920"/>
    <w:rsid w:val="00B13E9D"/>
    <w:rsid w:val="00B2481E"/>
    <w:rsid w:val="00B4191C"/>
    <w:rsid w:val="00B421F2"/>
    <w:rsid w:val="00B47048"/>
    <w:rsid w:val="00B51433"/>
    <w:rsid w:val="00B52BD2"/>
    <w:rsid w:val="00B57100"/>
    <w:rsid w:val="00B65194"/>
    <w:rsid w:val="00B753E2"/>
    <w:rsid w:val="00B82B92"/>
    <w:rsid w:val="00B83864"/>
    <w:rsid w:val="00BA30B6"/>
    <w:rsid w:val="00BA4FB1"/>
    <w:rsid w:val="00BB131D"/>
    <w:rsid w:val="00BC2A89"/>
    <w:rsid w:val="00BD59A3"/>
    <w:rsid w:val="00BD7958"/>
    <w:rsid w:val="00BE3A1A"/>
    <w:rsid w:val="00C011E3"/>
    <w:rsid w:val="00C02ACC"/>
    <w:rsid w:val="00C24A97"/>
    <w:rsid w:val="00C2660E"/>
    <w:rsid w:val="00C3043F"/>
    <w:rsid w:val="00C31493"/>
    <w:rsid w:val="00C3293B"/>
    <w:rsid w:val="00C3309F"/>
    <w:rsid w:val="00C340FF"/>
    <w:rsid w:val="00C36D46"/>
    <w:rsid w:val="00C40D32"/>
    <w:rsid w:val="00C45C18"/>
    <w:rsid w:val="00C53272"/>
    <w:rsid w:val="00C547BA"/>
    <w:rsid w:val="00C56313"/>
    <w:rsid w:val="00C72C67"/>
    <w:rsid w:val="00C836A5"/>
    <w:rsid w:val="00C958BC"/>
    <w:rsid w:val="00C964CA"/>
    <w:rsid w:val="00C97121"/>
    <w:rsid w:val="00CA5162"/>
    <w:rsid w:val="00CA6716"/>
    <w:rsid w:val="00CB05F6"/>
    <w:rsid w:val="00CB7F1F"/>
    <w:rsid w:val="00CC371B"/>
    <w:rsid w:val="00CD272E"/>
    <w:rsid w:val="00CD2FCE"/>
    <w:rsid w:val="00CD5CDC"/>
    <w:rsid w:val="00CE6AA9"/>
    <w:rsid w:val="00CF53BA"/>
    <w:rsid w:val="00CF61F7"/>
    <w:rsid w:val="00D0164D"/>
    <w:rsid w:val="00D05DC5"/>
    <w:rsid w:val="00D073AC"/>
    <w:rsid w:val="00D12305"/>
    <w:rsid w:val="00D16D40"/>
    <w:rsid w:val="00D24468"/>
    <w:rsid w:val="00D24AFF"/>
    <w:rsid w:val="00D264ED"/>
    <w:rsid w:val="00D41379"/>
    <w:rsid w:val="00D418D4"/>
    <w:rsid w:val="00D44DE8"/>
    <w:rsid w:val="00D45D54"/>
    <w:rsid w:val="00D46EAD"/>
    <w:rsid w:val="00D52D65"/>
    <w:rsid w:val="00D555BD"/>
    <w:rsid w:val="00D72839"/>
    <w:rsid w:val="00D77980"/>
    <w:rsid w:val="00D86C36"/>
    <w:rsid w:val="00D920AB"/>
    <w:rsid w:val="00D92FC7"/>
    <w:rsid w:val="00D952EC"/>
    <w:rsid w:val="00DA1B29"/>
    <w:rsid w:val="00DB023A"/>
    <w:rsid w:val="00DB1ADF"/>
    <w:rsid w:val="00DB4C57"/>
    <w:rsid w:val="00DC18CA"/>
    <w:rsid w:val="00DC21A0"/>
    <w:rsid w:val="00DC2D7E"/>
    <w:rsid w:val="00DC66E4"/>
    <w:rsid w:val="00DD3AA4"/>
    <w:rsid w:val="00DD74EE"/>
    <w:rsid w:val="00DE0491"/>
    <w:rsid w:val="00DE5A3E"/>
    <w:rsid w:val="00DE6DCF"/>
    <w:rsid w:val="00DF471B"/>
    <w:rsid w:val="00E02E7E"/>
    <w:rsid w:val="00E07E20"/>
    <w:rsid w:val="00E1408B"/>
    <w:rsid w:val="00E167C5"/>
    <w:rsid w:val="00E17590"/>
    <w:rsid w:val="00E23B77"/>
    <w:rsid w:val="00E443DD"/>
    <w:rsid w:val="00E64966"/>
    <w:rsid w:val="00E71053"/>
    <w:rsid w:val="00E80E94"/>
    <w:rsid w:val="00E86A3C"/>
    <w:rsid w:val="00E95424"/>
    <w:rsid w:val="00EA1155"/>
    <w:rsid w:val="00EB14DE"/>
    <w:rsid w:val="00EC05B3"/>
    <w:rsid w:val="00EC194C"/>
    <w:rsid w:val="00ED3150"/>
    <w:rsid w:val="00ED3E07"/>
    <w:rsid w:val="00ED5AAE"/>
    <w:rsid w:val="00EE17C4"/>
    <w:rsid w:val="00EE5862"/>
    <w:rsid w:val="00EF4512"/>
    <w:rsid w:val="00EF4E37"/>
    <w:rsid w:val="00EF5D97"/>
    <w:rsid w:val="00F11D7D"/>
    <w:rsid w:val="00F15C97"/>
    <w:rsid w:val="00F25564"/>
    <w:rsid w:val="00F2687A"/>
    <w:rsid w:val="00F364E5"/>
    <w:rsid w:val="00F41994"/>
    <w:rsid w:val="00F458BB"/>
    <w:rsid w:val="00F465FC"/>
    <w:rsid w:val="00F474EF"/>
    <w:rsid w:val="00F50D0A"/>
    <w:rsid w:val="00F60BAE"/>
    <w:rsid w:val="00F60F20"/>
    <w:rsid w:val="00F62086"/>
    <w:rsid w:val="00F71266"/>
    <w:rsid w:val="00F801C5"/>
    <w:rsid w:val="00F80C13"/>
    <w:rsid w:val="00F86D00"/>
    <w:rsid w:val="00F93FE3"/>
    <w:rsid w:val="00FA3186"/>
    <w:rsid w:val="00FA68C0"/>
    <w:rsid w:val="00FA7C37"/>
    <w:rsid w:val="00FB13C3"/>
    <w:rsid w:val="00FC02AA"/>
    <w:rsid w:val="00FC232E"/>
    <w:rsid w:val="00FC445A"/>
    <w:rsid w:val="00FD7DD1"/>
    <w:rsid w:val="00FE24F0"/>
    <w:rsid w:val="00FE2632"/>
    <w:rsid w:val="00FE3E2F"/>
    <w:rsid w:val="00FE3FEC"/>
    <w:rsid w:val="00FF07B7"/>
    <w:rsid w:val="00FF3F61"/>
    <w:rsid w:val="00FF5DBB"/>
    <w:rsid w:val="00FF6985"/>
  </w:rsids>
  <m:mathPr>
    <m:mathFont m:val="Cambria Math"/>
    <m:brkBin m:val="before"/>
    <m:brkBinSub m:val="--"/>
    <m:smallFrac m:val="0"/>
    <m:dispDef/>
    <m:lMargin m:val="0"/>
    <m:rMargin m:val="0"/>
    <m:defJc m:val="centerGroup"/>
    <m:wrapIndent m:val="1440"/>
    <m:intLim m:val="subSup"/>
    <m:naryLim m:val="undOvr"/>
  </m:mathPr>
  <w:themeFontLang w:val="pl-PL"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16F6B1"/>
  <w15:docId w15:val="{EFC2DEAC-5A84-4CF5-A711-C223E09CE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6A8E"/>
    <w:pPr>
      <w:widowControl w:val="0"/>
      <w:suppressAutoHyphens/>
    </w:pPr>
    <w:rPr>
      <w:rFonts w:eastAsia="SimSun" w:cs="Mangal"/>
      <w:kern w:val="1"/>
      <w:sz w:val="24"/>
      <w:szCs w:val="24"/>
      <w:lang w:eastAsia="zh-CN" w:bidi="hi-IN"/>
    </w:rPr>
  </w:style>
  <w:style w:type="paragraph" w:styleId="Nagwek1">
    <w:name w:val="heading 1"/>
    <w:basedOn w:val="Normalny"/>
    <w:next w:val="Normalny"/>
    <w:qFormat/>
    <w:rsid w:val="003A6A8E"/>
    <w:pPr>
      <w:keepNext/>
      <w:numPr>
        <w:numId w:val="1"/>
      </w:numPr>
      <w:spacing w:before="240" w:after="60"/>
      <w:outlineLvl w:val="0"/>
    </w:pPr>
    <w:rPr>
      <w:rFonts w:ascii="Arial" w:hAnsi="Arial" w:cs="Arial"/>
      <w:b/>
      <w:bCs/>
      <w:sz w:val="32"/>
      <w:szCs w:val="32"/>
    </w:rPr>
  </w:style>
  <w:style w:type="paragraph" w:styleId="Nagwek2">
    <w:name w:val="heading 2"/>
    <w:basedOn w:val="Normalny"/>
    <w:next w:val="Normalny"/>
    <w:qFormat/>
    <w:rsid w:val="003A6A8E"/>
    <w:pPr>
      <w:keepNext/>
      <w:numPr>
        <w:ilvl w:val="1"/>
        <w:numId w:val="1"/>
      </w:numPr>
      <w:overflowPunct w:val="0"/>
      <w:autoSpaceDE w:val="0"/>
      <w:textAlignment w:val="baseline"/>
      <w:outlineLvl w:val="1"/>
    </w:pPr>
    <w:rPr>
      <w:b/>
      <w:sz w:val="36"/>
    </w:rPr>
  </w:style>
  <w:style w:type="paragraph" w:styleId="Nagwek3">
    <w:name w:val="heading 3"/>
    <w:basedOn w:val="Normalny"/>
    <w:next w:val="Normalny"/>
    <w:qFormat/>
    <w:rsid w:val="003A6A8E"/>
    <w:pPr>
      <w:keepNext/>
      <w:numPr>
        <w:ilvl w:val="2"/>
        <w:numId w:val="1"/>
      </w:numPr>
      <w:overflowPunct w:val="0"/>
      <w:autoSpaceDE w:val="0"/>
      <w:textAlignment w:val="baseline"/>
      <w:outlineLvl w:val="2"/>
    </w:pPr>
    <w:rPr>
      <w:sz w:val="40"/>
    </w:rPr>
  </w:style>
  <w:style w:type="paragraph" w:styleId="Nagwek5">
    <w:name w:val="heading 5"/>
    <w:basedOn w:val="Normalny"/>
    <w:next w:val="Normalny"/>
    <w:qFormat/>
    <w:rsid w:val="003A6A8E"/>
    <w:pPr>
      <w:keepNext/>
      <w:numPr>
        <w:ilvl w:val="4"/>
        <w:numId w:val="1"/>
      </w:numPr>
      <w:overflowPunct w:val="0"/>
      <w:autoSpaceDE w:val="0"/>
      <w:textAlignment w:val="baseline"/>
      <w:outlineLvl w:val="4"/>
    </w:pPr>
    <w:rPr>
      <w:sz w:val="36"/>
    </w:rPr>
  </w:style>
  <w:style w:type="paragraph" w:styleId="Nagwek7">
    <w:name w:val="heading 7"/>
    <w:basedOn w:val="Normalny"/>
    <w:next w:val="Normalny"/>
    <w:qFormat/>
    <w:rsid w:val="003A6A8E"/>
    <w:pPr>
      <w:keepNext/>
      <w:numPr>
        <w:ilvl w:val="6"/>
        <w:numId w:val="1"/>
      </w:numPr>
      <w:overflowPunct w:val="0"/>
      <w:autoSpaceDE w:val="0"/>
      <w:textAlignment w:val="baseline"/>
      <w:outlineLvl w:val="6"/>
    </w:pPr>
    <w:rPr>
      <w:sz w:val="28"/>
    </w:rPr>
  </w:style>
  <w:style w:type="paragraph" w:styleId="Nagwek8">
    <w:name w:val="heading 8"/>
    <w:basedOn w:val="Normalny"/>
    <w:next w:val="Normalny"/>
    <w:qFormat/>
    <w:rsid w:val="003A6A8E"/>
    <w:pPr>
      <w:keepNext/>
      <w:numPr>
        <w:ilvl w:val="7"/>
        <w:numId w:val="1"/>
      </w:numPr>
      <w:overflowPunct w:val="0"/>
      <w:autoSpaceDE w:val="0"/>
      <w:textAlignment w:val="baseline"/>
      <w:outlineLvl w:val="7"/>
    </w:pPr>
    <w:rPr>
      <w:b/>
      <w:sz w:val="40"/>
    </w:rPr>
  </w:style>
  <w:style w:type="paragraph" w:styleId="Nagwek9">
    <w:name w:val="heading 9"/>
    <w:basedOn w:val="Normalny"/>
    <w:next w:val="Normalny"/>
    <w:qFormat/>
    <w:rsid w:val="003A6A8E"/>
    <w:pPr>
      <w:keepNext/>
      <w:numPr>
        <w:ilvl w:val="8"/>
        <w:numId w:val="1"/>
      </w:numPr>
      <w:overflowPunct w:val="0"/>
      <w:autoSpaceDE w:val="0"/>
      <w:textAlignment w:val="baseline"/>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3A6A8E"/>
  </w:style>
  <w:style w:type="character" w:customStyle="1" w:styleId="WW8Num1z1">
    <w:name w:val="WW8Num1z1"/>
    <w:rsid w:val="003A6A8E"/>
  </w:style>
  <w:style w:type="character" w:customStyle="1" w:styleId="WW8Num1z2">
    <w:name w:val="WW8Num1z2"/>
    <w:rsid w:val="003A6A8E"/>
  </w:style>
  <w:style w:type="character" w:customStyle="1" w:styleId="WW8Num1z3">
    <w:name w:val="WW8Num1z3"/>
    <w:rsid w:val="003A6A8E"/>
  </w:style>
  <w:style w:type="character" w:customStyle="1" w:styleId="WW8Num1z4">
    <w:name w:val="WW8Num1z4"/>
    <w:rsid w:val="003A6A8E"/>
  </w:style>
  <w:style w:type="character" w:customStyle="1" w:styleId="WW8Num1z5">
    <w:name w:val="WW8Num1z5"/>
    <w:rsid w:val="003A6A8E"/>
  </w:style>
  <w:style w:type="character" w:customStyle="1" w:styleId="WW8Num1z6">
    <w:name w:val="WW8Num1z6"/>
    <w:rsid w:val="003A6A8E"/>
  </w:style>
  <w:style w:type="character" w:customStyle="1" w:styleId="WW8Num1z7">
    <w:name w:val="WW8Num1z7"/>
    <w:rsid w:val="003A6A8E"/>
  </w:style>
  <w:style w:type="character" w:customStyle="1" w:styleId="WW8Num1z8">
    <w:name w:val="WW8Num1z8"/>
    <w:rsid w:val="003A6A8E"/>
  </w:style>
  <w:style w:type="character" w:customStyle="1" w:styleId="WW8Num2z0">
    <w:name w:val="WW8Num2z0"/>
    <w:rsid w:val="003A6A8E"/>
    <w:rPr>
      <w:rFonts w:ascii="Symbol" w:eastAsia="Times New Roman" w:hAnsi="Symbol" w:cs="OpenSymbol"/>
      <w:b/>
      <w:bCs/>
      <w:color w:val="000000"/>
      <w:spacing w:val="1"/>
      <w:sz w:val="24"/>
      <w:szCs w:val="24"/>
    </w:rPr>
  </w:style>
  <w:style w:type="character" w:customStyle="1" w:styleId="WW8Num3z0">
    <w:name w:val="WW8Num3z0"/>
    <w:rsid w:val="003A6A8E"/>
    <w:rPr>
      <w:rFonts w:eastAsia="Times New Roman" w:cs="Times New Roman"/>
      <w:b w:val="0"/>
      <w:bCs w:val="0"/>
      <w:color w:val="auto"/>
      <w:spacing w:val="5"/>
      <w:sz w:val="24"/>
      <w:szCs w:val="24"/>
      <w:shd w:val="clear" w:color="auto" w:fill="FFFFFF"/>
      <w:lang w:val="pl-PL" w:bidi="ar-SA"/>
    </w:rPr>
  </w:style>
  <w:style w:type="character" w:customStyle="1" w:styleId="WW8Num4z0">
    <w:name w:val="WW8Num4z0"/>
    <w:rsid w:val="003A6A8E"/>
    <w:rPr>
      <w:rFonts w:ascii="Symbol" w:eastAsia="Times New Roman" w:hAnsi="Symbol" w:cs="OpenSymbol"/>
      <w:b/>
      <w:bCs/>
      <w:color w:val="auto"/>
      <w:kern w:val="1"/>
      <w:sz w:val="24"/>
      <w:szCs w:val="24"/>
      <w:shd w:val="clear" w:color="auto" w:fill="FFFFFF"/>
      <w:lang w:eastAsia="pl-PL" w:bidi="ar-SA"/>
    </w:rPr>
  </w:style>
  <w:style w:type="character" w:customStyle="1" w:styleId="WW8Num5z0">
    <w:name w:val="WW8Num5z0"/>
    <w:rsid w:val="003A6A8E"/>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style>
  <w:style w:type="character" w:customStyle="1" w:styleId="WW8Num6z0">
    <w:name w:val="WW8Num6z0"/>
    <w:rsid w:val="003A6A8E"/>
    <w:rPr>
      <w:rFonts w:ascii="Symbol" w:eastAsia="Arial" w:hAnsi="Symbol" w:cs="OpenSymbol"/>
      <w:b/>
      <w:bCs/>
      <w:i w:val="0"/>
      <w:caps w:val="0"/>
      <w:smallCaps w:val="0"/>
      <w:strike w:val="0"/>
      <w:dstrike w:val="0"/>
      <w:color w:val="000000"/>
      <w:spacing w:val="-5"/>
      <w:w w:val="100"/>
      <w:sz w:val="22"/>
      <w:szCs w:val="22"/>
      <w:lang w:val="pl-PL" w:eastAsia="pl-PL"/>
    </w:rPr>
  </w:style>
  <w:style w:type="character" w:customStyle="1" w:styleId="WW8Num7z0">
    <w:name w:val="WW8Num7z0"/>
    <w:rsid w:val="003A6A8E"/>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style>
  <w:style w:type="character" w:customStyle="1" w:styleId="WW8Num7z1">
    <w:name w:val="WW8Num7z1"/>
    <w:rsid w:val="003A6A8E"/>
  </w:style>
  <w:style w:type="character" w:customStyle="1" w:styleId="WW8Num7z2">
    <w:name w:val="WW8Num7z2"/>
    <w:rsid w:val="003A6A8E"/>
  </w:style>
  <w:style w:type="character" w:customStyle="1" w:styleId="WW8Num7z3">
    <w:name w:val="WW8Num7z3"/>
    <w:rsid w:val="003A6A8E"/>
  </w:style>
  <w:style w:type="character" w:customStyle="1" w:styleId="WW8Num7z4">
    <w:name w:val="WW8Num7z4"/>
    <w:rsid w:val="003A6A8E"/>
  </w:style>
  <w:style w:type="character" w:customStyle="1" w:styleId="WW8Num7z5">
    <w:name w:val="WW8Num7z5"/>
    <w:rsid w:val="003A6A8E"/>
  </w:style>
  <w:style w:type="character" w:customStyle="1" w:styleId="WW8Num7z6">
    <w:name w:val="WW8Num7z6"/>
    <w:rsid w:val="003A6A8E"/>
  </w:style>
  <w:style w:type="character" w:customStyle="1" w:styleId="WW8Num7z7">
    <w:name w:val="WW8Num7z7"/>
    <w:rsid w:val="003A6A8E"/>
  </w:style>
  <w:style w:type="character" w:customStyle="1" w:styleId="WW8Num7z8">
    <w:name w:val="WW8Num7z8"/>
    <w:rsid w:val="003A6A8E"/>
  </w:style>
  <w:style w:type="character" w:customStyle="1" w:styleId="WW8Num8z0">
    <w:name w:val="WW8Num8z0"/>
    <w:rsid w:val="003A6A8E"/>
    <w:rPr>
      <w:rFonts w:ascii="Times New Roman" w:eastAsia="Times New Roman" w:hAnsi="Times New Roman" w:cs="Times New Roman"/>
      <w:b/>
      <w:i w:val="0"/>
      <w:color w:val="000000"/>
      <w:spacing w:val="-1"/>
      <w:w w:val="100"/>
      <w:kern w:val="1"/>
      <w:sz w:val="21"/>
      <w:szCs w:val="21"/>
      <w:lang w:val="pl-PL" w:eastAsia="zh-CN" w:bidi="hi-IN"/>
    </w:rPr>
  </w:style>
  <w:style w:type="character" w:customStyle="1" w:styleId="WW8Num8z1">
    <w:name w:val="WW8Num8z1"/>
    <w:rsid w:val="003A6A8E"/>
    <w:rPr>
      <w:b/>
      <w:bCs/>
      <w:sz w:val="26"/>
    </w:rPr>
  </w:style>
  <w:style w:type="character" w:customStyle="1" w:styleId="WW8Num8z2">
    <w:name w:val="WW8Num8z2"/>
    <w:rsid w:val="003A6A8E"/>
  </w:style>
  <w:style w:type="character" w:customStyle="1" w:styleId="WW8Num8z3">
    <w:name w:val="WW8Num8z3"/>
    <w:rsid w:val="003A6A8E"/>
  </w:style>
  <w:style w:type="character" w:customStyle="1" w:styleId="WW8Num8z4">
    <w:name w:val="WW8Num8z4"/>
    <w:rsid w:val="003A6A8E"/>
  </w:style>
  <w:style w:type="character" w:customStyle="1" w:styleId="WW8Num8z5">
    <w:name w:val="WW8Num8z5"/>
    <w:rsid w:val="003A6A8E"/>
  </w:style>
  <w:style w:type="character" w:customStyle="1" w:styleId="WW8Num8z6">
    <w:name w:val="WW8Num8z6"/>
    <w:rsid w:val="003A6A8E"/>
  </w:style>
  <w:style w:type="character" w:customStyle="1" w:styleId="WW8Num8z7">
    <w:name w:val="WW8Num8z7"/>
    <w:rsid w:val="003A6A8E"/>
  </w:style>
  <w:style w:type="character" w:customStyle="1" w:styleId="WW8Num8z8">
    <w:name w:val="WW8Num8z8"/>
    <w:rsid w:val="003A6A8E"/>
  </w:style>
  <w:style w:type="character" w:customStyle="1" w:styleId="WW8Num9z0">
    <w:name w:val="WW8Num9z0"/>
    <w:rsid w:val="003A6A8E"/>
    <w:rPr>
      <w:rFonts w:ascii="Times New Roman" w:eastAsia="Arial" w:hAnsi="Times New Roman" w:cs="Times New Roman"/>
      <w:b w:val="0"/>
      <w:bCs/>
      <w:i w:val="0"/>
      <w:color w:val="000000"/>
      <w:spacing w:val="-5"/>
      <w:w w:val="100"/>
      <w:kern w:val="1"/>
      <w:sz w:val="21"/>
      <w:szCs w:val="21"/>
      <w:shd w:val="clear" w:color="auto" w:fill="auto"/>
      <w:lang w:val="pl-PL" w:eastAsia="zh-CN"/>
    </w:rPr>
  </w:style>
  <w:style w:type="character" w:customStyle="1" w:styleId="WW8Num9z1">
    <w:name w:val="WW8Num9z1"/>
    <w:rsid w:val="003A6A8E"/>
    <w:rPr>
      <w:b/>
      <w:bCs/>
      <w:color w:val="000000"/>
      <w:spacing w:val="-7"/>
      <w:sz w:val="26"/>
    </w:rPr>
  </w:style>
  <w:style w:type="character" w:customStyle="1" w:styleId="WW8Num9z2">
    <w:name w:val="WW8Num9z2"/>
    <w:rsid w:val="003A6A8E"/>
  </w:style>
  <w:style w:type="character" w:customStyle="1" w:styleId="WW8Num9z3">
    <w:name w:val="WW8Num9z3"/>
    <w:rsid w:val="003A6A8E"/>
  </w:style>
  <w:style w:type="character" w:customStyle="1" w:styleId="WW8Num9z4">
    <w:name w:val="WW8Num9z4"/>
    <w:rsid w:val="003A6A8E"/>
  </w:style>
  <w:style w:type="character" w:customStyle="1" w:styleId="WW8Num9z5">
    <w:name w:val="WW8Num9z5"/>
    <w:rsid w:val="003A6A8E"/>
  </w:style>
  <w:style w:type="character" w:customStyle="1" w:styleId="WW8Num9z6">
    <w:name w:val="WW8Num9z6"/>
    <w:rsid w:val="003A6A8E"/>
  </w:style>
  <w:style w:type="character" w:customStyle="1" w:styleId="WW8Num9z7">
    <w:name w:val="WW8Num9z7"/>
    <w:rsid w:val="003A6A8E"/>
  </w:style>
  <w:style w:type="character" w:customStyle="1" w:styleId="WW8Num9z8">
    <w:name w:val="WW8Num9z8"/>
    <w:rsid w:val="003A6A8E"/>
  </w:style>
  <w:style w:type="character" w:customStyle="1" w:styleId="WW8Num10z0">
    <w:name w:val="WW8Num10z0"/>
    <w:rsid w:val="003A6A8E"/>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style>
  <w:style w:type="character" w:customStyle="1" w:styleId="WW8Num10z1">
    <w:name w:val="WW8Num10z1"/>
    <w:rsid w:val="003A6A8E"/>
    <w:rPr>
      <w:b/>
      <w:bCs/>
      <w:color w:val="000000"/>
      <w:spacing w:val="-7"/>
    </w:rPr>
  </w:style>
  <w:style w:type="character" w:customStyle="1" w:styleId="WW8Num10z2">
    <w:name w:val="WW8Num10z2"/>
    <w:rsid w:val="003A6A8E"/>
  </w:style>
  <w:style w:type="character" w:customStyle="1" w:styleId="WW8Num10z3">
    <w:name w:val="WW8Num10z3"/>
    <w:rsid w:val="003A6A8E"/>
  </w:style>
  <w:style w:type="character" w:customStyle="1" w:styleId="WW8Num10z4">
    <w:name w:val="WW8Num10z4"/>
    <w:rsid w:val="003A6A8E"/>
  </w:style>
  <w:style w:type="character" w:customStyle="1" w:styleId="WW8Num10z5">
    <w:name w:val="WW8Num10z5"/>
    <w:rsid w:val="003A6A8E"/>
  </w:style>
  <w:style w:type="character" w:customStyle="1" w:styleId="WW8Num10z6">
    <w:name w:val="WW8Num10z6"/>
    <w:rsid w:val="003A6A8E"/>
  </w:style>
  <w:style w:type="character" w:customStyle="1" w:styleId="WW8Num10z7">
    <w:name w:val="WW8Num10z7"/>
    <w:rsid w:val="003A6A8E"/>
  </w:style>
  <w:style w:type="character" w:customStyle="1" w:styleId="WW8Num10z8">
    <w:name w:val="WW8Num10z8"/>
    <w:rsid w:val="003A6A8E"/>
  </w:style>
  <w:style w:type="character" w:customStyle="1" w:styleId="WW8Num11z0">
    <w:name w:val="WW8Num11z0"/>
    <w:rsid w:val="003A6A8E"/>
    <w:rPr>
      <w:rFonts w:ascii="Times New Roman" w:eastAsia="Times New Roman" w:hAnsi="Times New Roman" w:cs="Times New Roman"/>
      <w:b w:val="0"/>
      <w:i w:val="0"/>
      <w:color w:val="000000"/>
      <w:spacing w:val="-4"/>
      <w:w w:val="100"/>
      <w:kern w:val="1"/>
      <w:sz w:val="16"/>
      <w:szCs w:val="16"/>
      <w:lang w:val="pl-PL" w:eastAsia="zh-CN" w:bidi="hi-IN"/>
    </w:rPr>
  </w:style>
  <w:style w:type="character" w:customStyle="1" w:styleId="WW8Num4z1">
    <w:name w:val="WW8Num4z1"/>
    <w:rsid w:val="003A6A8E"/>
  </w:style>
  <w:style w:type="character" w:customStyle="1" w:styleId="WW8Num4z2">
    <w:name w:val="WW8Num4z2"/>
    <w:rsid w:val="003A6A8E"/>
  </w:style>
  <w:style w:type="character" w:customStyle="1" w:styleId="WW8Num4z3">
    <w:name w:val="WW8Num4z3"/>
    <w:rsid w:val="003A6A8E"/>
  </w:style>
  <w:style w:type="character" w:customStyle="1" w:styleId="WW8Num4z4">
    <w:name w:val="WW8Num4z4"/>
    <w:rsid w:val="003A6A8E"/>
  </w:style>
  <w:style w:type="character" w:customStyle="1" w:styleId="WW8Num4z5">
    <w:name w:val="WW8Num4z5"/>
    <w:rsid w:val="003A6A8E"/>
  </w:style>
  <w:style w:type="character" w:customStyle="1" w:styleId="WW8Num4z6">
    <w:name w:val="WW8Num4z6"/>
    <w:rsid w:val="003A6A8E"/>
  </w:style>
  <w:style w:type="character" w:customStyle="1" w:styleId="WW8Num4z7">
    <w:name w:val="WW8Num4z7"/>
    <w:rsid w:val="003A6A8E"/>
  </w:style>
  <w:style w:type="character" w:customStyle="1" w:styleId="WW8Num4z8">
    <w:name w:val="WW8Num4z8"/>
    <w:rsid w:val="003A6A8E"/>
  </w:style>
  <w:style w:type="character" w:customStyle="1" w:styleId="WW8Num11z1">
    <w:name w:val="WW8Num11z1"/>
    <w:rsid w:val="003A6A8E"/>
  </w:style>
  <w:style w:type="character" w:customStyle="1" w:styleId="WW8Num11z2">
    <w:name w:val="WW8Num11z2"/>
    <w:rsid w:val="003A6A8E"/>
  </w:style>
  <w:style w:type="character" w:customStyle="1" w:styleId="WW8Num11z3">
    <w:name w:val="WW8Num11z3"/>
    <w:rsid w:val="003A6A8E"/>
  </w:style>
  <w:style w:type="character" w:customStyle="1" w:styleId="WW8Num11z4">
    <w:name w:val="WW8Num11z4"/>
    <w:rsid w:val="003A6A8E"/>
  </w:style>
  <w:style w:type="character" w:customStyle="1" w:styleId="WW8Num11z5">
    <w:name w:val="WW8Num11z5"/>
    <w:rsid w:val="003A6A8E"/>
  </w:style>
  <w:style w:type="character" w:customStyle="1" w:styleId="WW8Num11z6">
    <w:name w:val="WW8Num11z6"/>
    <w:rsid w:val="003A6A8E"/>
  </w:style>
  <w:style w:type="character" w:customStyle="1" w:styleId="WW8Num11z7">
    <w:name w:val="WW8Num11z7"/>
    <w:rsid w:val="003A6A8E"/>
  </w:style>
  <w:style w:type="character" w:customStyle="1" w:styleId="WW8Num11z8">
    <w:name w:val="WW8Num11z8"/>
    <w:rsid w:val="003A6A8E"/>
  </w:style>
  <w:style w:type="character" w:customStyle="1" w:styleId="WW8Num12z0">
    <w:name w:val="WW8Num12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5z1">
    <w:name w:val="WW8Num5z1"/>
    <w:rsid w:val="003A6A8E"/>
  </w:style>
  <w:style w:type="character" w:customStyle="1" w:styleId="WW8Num5z2">
    <w:name w:val="WW8Num5z2"/>
    <w:rsid w:val="003A6A8E"/>
  </w:style>
  <w:style w:type="character" w:customStyle="1" w:styleId="WW8Num5z3">
    <w:name w:val="WW8Num5z3"/>
    <w:rsid w:val="003A6A8E"/>
  </w:style>
  <w:style w:type="character" w:customStyle="1" w:styleId="WW8Num5z4">
    <w:name w:val="WW8Num5z4"/>
    <w:rsid w:val="003A6A8E"/>
  </w:style>
  <w:style w:type="character" w:customStyle="1" w:styleId="WW8Num5z5">
    <w:name w:val="WW8Num5z5"/>
    <w:rsid w:val="003A6A8E"/>
  </w:style>
  <w:style w:type="character" w:customStyle="1" w:styleId="WW8Num5z6">
    <w:name w:val="WW8Num5z6"/>
    <w:rsid w:val="003A6A8E"/>
  </w:style>
  <w:style w:type="character" w:customStyle="1" w:styleId="WW8Num5z7">
    <w:name w:val="WW8Num5z7"/>
    <w:rsid w:val="003A6A8E"/>
  </w:style>
  <w:style w:type="character" w:customStyle="1" w:styleId="WW8Num5z8">
    <w:name w:val="WW8Num5z8"/>
    <w:rsid w:val="003A6A8E"/>
  </w:style>
  <w:style w:type="character" w:customStyle="1" w:styleId="WW8Num6z1">
    <w:name w:val="WW8Num6z1"/>
    <w:rsid w:val="003A6A8E"/>
  </w:style>
  <w:style w:type="character" w:customStyle="1" w:styleId="WW8Num6z2">
    <w:name w:val="WW8Num6z2"/>
    <w:rsid w:val="003A6A8E"/>
  </w:style>
  <w:style w:type="character" w:customStyle="1" w:styleId="WW8Num6z3">
    <w:name w:val="WW8Num6z3"/>
    <w:rsid w:val="003A6A8E"/>
  </w:style>
  <w:style w:type="character" w:customStyle="1" w:styleId="WW8Num6z4">
    <w:name w:val="WW8Num6z4"/>
    <w:rsid w:val="003A6A8E"/>
  </w:style>
  <w:style w:type="character" w:customStyle="1" w:styleId="WW8Num6z5">
    <w:name w:val="WW8Num6z5"/>
    <w:rsid w:val="003A6A8E"/>
  </w:style>
  <w:style w:type="character" w:customStyle="1" w:styleId="WW8Num6z6">
    <w:name w:val="WW8Num6z6"/>
    <w:rsid w:val="003A6A8E"/>
  </w:style>
  <w:style w:type="character" w:customStyle="1" w:styleId="WW8Num6z7">
    <w:name w:val="WW8Num6z7"/>
    <w:rsid w:val="003A6A8E"/>
  </w:style>
  <w:style w:type="character" w:customStyle="1" w:styleId="WW8Num6z8">
    <w:name w:val="WW8Num6z8"/>
    <w:rsid w:val="003A6A8E"/>
  </w:style>
  <w:style w:type="character" w:customStyle="1" w:styleId="WW8Num2z1">
    <w:name w:val="WW8Num2z1"/>
    <w:rsid w:val="003A6A8E"/>
  </w:style>
  <w:style w:type="character" w:customStyle="1" w:styleId="WW8Num2z2">
    <w:name w:val="WW8Num2z2"/>
    <w:rsid w:val="003A6A8E"/>
  </w:style>
  <w:style w:type="character" w:customStyle="1" w:styleId="WW8Num2z3">
    <w:name w:val="WW8Num2z3"/>
    <w:rsid w:val="003A6A8E"/>
  </w:style>
  <w:style w:type="character" w:customStyle="1" w:styleId="WW8Num2z4">
    <w:name w:val="WW8Num2z4"/>
    <w:rsid w:val="003A6A8E"/>
  </w:style>
  <w:style w:type="character" w:customStyle="1" w:styleId="WW8Num2z5">
    <w:name w:val="WW8Num2z5"/>
    <w:rsid w:val="003A6A8E"/>
  </w:style>
  <w:style w:type="character" w:customStyle="1" w:styleId="WW8Num2z6">
    <w:name w:val="WW8Num2z6"/>
    <w:rsid w:val="003A6A8E"/>
  </w:style>
  <w:style w:type="character" w:customStyle="1" w:styleId="WW8Num2z7">
    <w:name w:val="WW8Num2z7"/>
    <w:rsid w:val="003A6A8E"/>
  </w:style>
  <w:style w:type="character" w:customStyle="1" w:styleId="WW8Num2z8">
    <w:name w:val="WW8Num2z8"/>
    <w:rsid w:val="003A6A8E"/>
  </w:style>
  <w:style w:type="character" w:customStyle="1" w:styleId="WW8Num3z1">
    <w:name w:val="WW8Num3z1"/>
    <w:rsid w:val="003A6A8E"/>
  </w:style>
  <w:style w:type="character" w:customStyle="1" w:styleId="WW8Num3z2">
    <w:name w:val="WW8Num3z2"/>
    <w:rsid w:val="003A6A8E"/>
  </w:style>
  <w:style w:type="character" w:customStyle="1" w:styleId="WW8Num3z3">
    <w:name w:val="WW8Num3z3"/>
    <w:rsid w:val="003A6A8E"/>
  </w:style>
  <w:style w:type="character" w:customStyle="1" w:styleId="WW8Num3z4">
    <w:name w:val="WW8Num3z4"/>
    <w:rsid w:val="003A6A8E"/>
  </w:style>
  <w:style w:type="character" w:customStyle="1" w:styleId="WW8Num3z5">
    <w:name w:val="WW8Num3z5"/>
    <w:rsid w:val="003A6A8E"/>
  </w:style>
  <w:style w:type="character" w:customStyle="1" w:styleId="WW8Num3z6">
    <w:name w:val="WW8Num3z6"/>
    <w:rsid w:val="003A6A8E"/>
  </w:style>
  <w:style w:type="character" w:customStyle="1" w:styleId="WW8Num3z7">
    <w:name w:val="WW8Num3z7"/>
    <w:rsid w:val="003A6A8E"/>
  </w:style>
  <w:style w:type="character" w:customStyle="1" w:styleId="WW8Num3z8">
    <w:name w:val="WW8Num3z8"/>
    <w:rsid w:val="003A6A8E"/>
  </w:style>
  <w:style w:type="character" w:customStyle="1" w:styleId="WW8Num12z1">
    <w:name w:val="WW8Num12z1"/>
    <w:rsid w:val="003A6A8E"/>
  </w:style>
  <w:style w:type="character" w:customStyle="1" w:styleId="WW8Num12z2">
    <w:name w:val="WW8Num12z2"/>
    <w:rsid w:val="003A6A8E"/>
  </w:style>
  <w:style w:type="character" w:customStyle="1" w:styleId="WW8Num12z3">
    <w:name w:val="WW8Num12z3"/>
    <w:rsid w:val="003A6A8E"/>
  </w:style>
  <w:style w:type="character" w:customStyle="1" w:styleId="WW8Num12z4">
    <w:name w:val="WW8Num12z4"/>
    <w:rsid w:val="003A6A8E"/>
  </w:style>
  <w:style w:type="character" w:customStyle="1" w:styleId="WW8Num12z5">
    <w:name w:val="WW8Num12z5"/>
    <w:rsid w:val="003A6A8E"/>
  </w:style>
  <w:style w:type="character" w:customStyle="1" w:styleId="WW8Num12z6">
    <w:name w:val="WW8Num12z6"/>
    <w:rsid w:val="003A6A8E"/>
  </w:style>
  <w:style w:type="character" w:customStyle="1" w:styleId="WW8Num12z7">
    <w:name w:val="WW8Num12z7"/>
    <w:rsid w:val="003A6A8E"/>
  </w:style>
  <w:style w:type="character" w:customStyle="1" w:styleId="WW8Num12z8">
    <w:name w:val="WW8Num12z8"/>
    <w:rsid w:val="003A6A8E"/>
  </w:style>
  <w:style w:type="character" w:customStyle="1" w:styleId="WW8Num13z0">
    <w:name w:val="WW8Num13z0"/>
    <w:rsid w:val="003A6A8E"/>
    <w:rPr>
      <w:rFonts w:ascii="Symbol" w:eastAsia="Times New Roman" w:hAnsi="Symbol" w:cs="Symbol"/>
      <w:b/>
      <w:color w:val="000000"/>
      <w:spacing w:val="1"/>
      <w:w w:val="100"/>
      <w:kern w:val="1"/>
      <w:sz w:val="21"/>
      <w:szCs w:val="21"/>
      <w:lang w:val="pl-PL" w:eastAsia="zh-CN" w:bidi="hi-IN"/>
    </w:rPr>
  </w:style>
  <w:style w:type="character" w:customStyle="1" w:styleId="WW8Num13z1">
    <w:name w:val="WW8Num13z1"/>
    <w:rsid w:val="003A6A8E"/>
    <w:rPr>
      <w:b/>
    </w:rPr>
  </w:style>
  <w:style w:type="character" w:customStyle="1" w:styleId="WW8Num13z2">
    <w:name w:val="WW8Num13z2"/>
    <w:rsid w:val="003A6A8E"/>
  </w:style>
  <w:style w:type="character" w:customStyle="1" w:styleId="WW8Num13z3">
    <w:name w:val="WW8Num13z3"/>
    <w:rsid w:val="003A6A8E"/>
  </w:style>
  <w:style w:type="character" w:customStyle="1" w:styleId="WW8Num13z4">
    <w:name w:val="WW8Num13z4"/>
    <w:rsid w:val="003A6A8E"/>
  </w:style>
  <w:style w:type="character" w:customStyle="1" w:styleId="WW8Num13z5">
    <w:name w:val="WW8Num13z5"/>
    <w:rsid w:val="003A6A8E"/>
  </w:style>
  <w:style w:type="character" w:customStyle="1" w:styleId="WW8Num13z6">
    <w:name w:val="WW8Num13z6"/>
    <w:rsid w:val="003A6A8E"/>
  </w:style>
  <w:style w:type="character" w:customStyle="1" w:styleId="WW8Num13z7">
    <w:name w:val="WW8Num13z7"/>
    <w:rsid w:val="003A6A8E"/>
  </w:style>
  <w:style w:type="character" w:customStyle="1" w:styleId="WW8Num13z8">
    <w:name w:val="WW8Num13z8"/>
    <w:rsid w:val="003A6A8E"/>
  </w:style>
  <w:style w:type="character" w:customStyle="1" w:styleId="WW8Num14z0">
    <w:name w:val="WW8Num14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4z1">
    <w:name w:val="WW8Num14z1"/>
    <w:rsid w:val="003A6A8E"/>
  </w:style>
  <w:style w:type="character" w:customStyle="1" w:styleId="WW8Num14z2">
    <w:name w:val="WW8Num14z2"/>
    <w:rsid w:val="003A6A8E"/>
  </w:style>
  <w:style w:type="character" w:customStyle="1" w:styleId="WW8Num14z3">
    <w:name w:val="WW8Num14z3"/>
    <w:rsid w:val="003A6A8E"/>
  </w:style>
  <w:style w:type="character" w:customStyle="1" w:styleId="WW8Num14z4">
    <w:name w:val="WW8Num14z4"/>
    <w:rsid w:val="003A6A8E"/>
  </w:style>
  <w:style w:type="character" w:customStyle="1" w:styleId="WW8Num14z5">
    <w:name w:val="WW8Num14z5"/>
    <w:rsid w:val="003A6A8E"/>
  </w:style>
  <w:style w:type="character" w:customStyle="1" w:styleId="WW8Num14z6">
    <w:name w:val="WW8Num14z6"/>
    <w:rsid w:val="003A6A8E"/>
  </w:style>
  <w:style w:type="character" w:customStyle="1" w:styleId="WW8Num14z7">
    <w:name w:val="WW8Num14z7"/>
    <w:rsid w:val="003A6A8E"/>
  </w:style>
  <w:style w:type="character" w:customStyle="1" w:styleId="WW8Num14z8">
    <w:name w:val="WW8Num14z8"/>
    <w:rsid w:val="003A6A8E"/>
  </w:style>
  <w:style w:type="character" w:customStyle="1" w:styleId="WW8Num15z0">
    <w:name w:val="WW8Num15z0"/>
    <w:rsid w:val="003A6A8E"/>
    <w:rPr>
      <w:rFonts w:ascii="Symbol" w:eastAsia="Times New Roman" w:hAnsi="Symbol" w:cs="OpenSymbol"/>
      <w:b/>
      <w:color w:val="000000"/>
      <w:spacing w:val="1"/>
      <w:w w:val="100"/>
      <w:kern w:val="1"/>
      <w:sz w:val="21"/>
      <w:szCs w:val="21"/>
      <w:lang w:val="pl-PL" w:eastAsia="zh-CN" w:bidi="hi-IN"/>
    </w:rPr>
  </w:style>
  <w:style w:type="character" w:customStyle="1" w:styleId="WW8Num15z1">
    <w:name w:val="WW8Num15z1"/>
    <w:rsid w:val="003A6A8E"/>
  </w:style>
  <w:style w:type="character" w:customStyle="1" w:styleId="WW8Num15z2">
    <w:name w:val="WW8Num15z2"/>
    <w:rsid w:val="003A6A8E"/>
  </w:style>
  <w:style w:type="character" w:customStyle="1" w:styleId="WW8Num15z3">
    <w:name w:val="WW8Num15z3"/>
    <w:rsid w:val="003A6A8E"/>
  </w:style>
  <w:style w:type="character" w:customStyle="1" w:styleId="WW8Num15z4">
    <w:name w:val="WW8Num15z4"/>
    <w:rsid w:val="003A6A8E"/>
  </w:style>
  <w:style w:type="character" w:customStyle="1" w:styleId="WW8Num15z5">
    <w:name w:val="WW8Num15z5"/>
    <w:rsid w:val="003A6A8E"/>
  </w:style>
  <w:style w:type="character" w:customStyle="1" w:styleId="WW8Num15z6">
    <w:name w:val="WW8Num15z6"/>
    <w:rsid w:val="003A6A8E"/>
  </w:style>
  <w:style w:type="character" w:customStyle="1" w:styleId="WW8Num15z7">
    <w:name w:val="WW8Num15z7"/>
    <w:rsid w:val="003A6A8E"/>
  </w:style>
  <w:style w:type="character" w:customStyle="1" w:styleId="WW8Num15z8">
    <w:name w:val="WW8Num15z8"/>
    <w:rsid w:val="003A6A8E"/>
  </w:style>
  <w:style w:type="character" w:customStyle="1" w:styleId="WW8Num16z0">
    <w:name w:val="WW8Num16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6z1">
    <w:name w:val="WW8Num16z1"/>
    <w:rsid w:val="003A6A8E"/>
  </w:style>
  <w:style w:type="character" w:customStyle="1" w:styleId="WW8Num16z2">
    <w:name w:val="WW8Num16z2"/>
    <w:rsid w:val="003A6A8E"/>
  </w:style>
  <w:style w:type="character" w:customStyle="1" w:styleId="WW8Num16z3">
    <w:name w:val="WW8Num16z3"/>
    <w:rsid w:val="003A6A8E"/>
  </w:style>
  <w:style w:type="character" w:customStyle="1" w:styleId="WW8Num16z4">
    <w:name w:val="WW8Num16z4"/>
    <w:rsid w:val="003A6A8E"/>
  </w:style>
  <w:style w:type="character" w:customStyle="1" w:styleId="WW8Num16z5">
    <w:name w:val="WW8Num16z5"/>
    <w:rsid w:val="003A6A8E"/>
  </w:style>
  <w:style w:type="character" w:customStyle="1" w:styleId="WW8Num16z6">
    <w:name w:val="WW8Num16z6"/>
    <w:rsid w:val="003A6A8E"/>
  </w:style>
  <w:style w:type="character" w:customStyle="1" w:styleId="WW8Num16z7">
    <w:name w:val="WW8Num16z7"/>
    <w:rsid w:val="003A6A8E"/>
  </w:style>
  <w:style w:type="character" w:customStyle="1" w:styleId="WW8Num16z8">
    <w:name w:val="WW8Num16z8"/>
    <w:rsid w:val="003A6A8E"/>
  </w:style>
  <w:style w:type="character" w:customStyle="1" w:styleId="WW8Num17z0">
    <w:name w:val="WW8Num17z0"/>
    <w:rsid w:val="003A6A8E"/>
    <w:rPr>
      <w:rFonts w:ascii="Symbol" w:eastAsia="Lucida Sans Unicode" w:hAnsi="Symbol" w:cs="OpenSymbol"/>
      <w:b w:val="0"/>
      <w:bCs/>
      <w:i w:val="0"/>
      <w:caps w:val="0"/>
      <w:smallCaps w:val="0"/>
      <w:strike w:val="0"/>
      <w:dstrike w:val="0"/>
      <w:color w:val="000000"/>
      <w:spacing w:val="0"/>
      <w:w w:val="100"/>
      <w:kern w:val="1"/>
      <w:sz w:val="20"/>
      <w:szCs w:val="21"/>
      <w:shd w:val="clear" w:color="auto" w:fill="auto"/>
      <w:lang w:val="pl-PL" w:bidi="hi-IN"/>
    </w:rPr>
  </w:style>
  <w:style w:type="character" w:customStyle="1" w:styleId="WW8Num17z1">
    <w:name w:val="WW8Num17z1"/>
    <w:rsid w:val="003A6A8E"/>
  </w:style>
  <w:style w:type="character" w:customStyle="1" w:styleId="WW8Num17z2">
    <w:name w:val="WW8Num17z2"/>
    <w:rsid w:val="003A6A8E"/>
  </w:style>
  <w:style w:type="character" w:customStyle="1" w:styleId="WW8Num17z3">
    <w:name w:val="WW8Num17z3"/>
    <w:rsid w:val="003A6A8E"/>
  </w:style>
  <w:style w:type="character" w:customStyle="1" w:styleId="WW8Num17z4">
    <w:name w:val="WW8Num17z4"/>
    <w:rsid w:val="003A6A8E"/>
  </w:style>
  <w:style w:type="character" w:customStyle="1" w:styleId="WW8Num17z5">
    <w:name w:val="WW8Num17z5"/>
    <w:rsid w:val="003A6A8E"/>
  </w:style>
  <w:style w:type="character" w:customStyle="1" w:styleId="WW8Num17z6">
    <w:name w:val="WW8Num17z6"/>
    <w:rsid w:val="003A6A8E"/>
  </w:style>
  <w:style w:type="character" w:customStyle="1" w:styleId="WW8Num17z7">
    <w:name w:val="WW8Num17z7"/>
    <w:rsid w:val="003A6A8E"/>
  </w:style>
  <w:style w:type="character" w:customStyle="1" w:styleId="WW8Num17z8">
    <w:name w:val="WW8Num17z8"/>
    <w:rsid w:val="003A6A8E"/>
  </w:style>
  <w:style w:type="character" w:customStyle="1" w:styleId="WW8Num18z0">
    <w:name w:val="WW8Num18z0"/>
    <w:rsid w:val="003A6A8E"/>
    <w:rPr>
      <w:rFonts w:ascii="Calibri" w:hAnsi="Calibri" w:cs="Courier New"/>
      <w:b/>
      <w:caps w:val="0"/>
      <w:smallCaps w:val="0"/>
      <w:strike w:val="0"/>
      <w:dstrike w:val="0"/>
      <w:color w:val="000000"/>
      <w:spacing w:val="0"/>
      <w:w w:val="100"/>
      <w:sz w:val="20"/>
      <w:lang w:val="pl-PL"/>
    </w:rPr>
  </w:style>
  <w:style w:type="character" w:customStyle="1" w:styleId="WW8Num18z1">
    <w:name w:val="WW8Num18z1"/>
    <w:rsid w:val="003A6A8E"/>
  </w:style>
  <w:style w:type="character" w:customStyle="1" w:styleId="WW8Num18z2">
    <w:name w:val="WW8Num18z2"/>
    <w:rsid w:val="003A6A8E"/>
  </w:style>
  <w:style w:type="character" w:customStyle="1" w:styleId="WW8Num18z3">
    <w:name w:val="WW8Num18z3"/>
    <w:rsid w:val="003A6A8E"/>
  </w:style>
  <w:style w:type="character" w:customStyle="1" w:styleId="WW8Num18z4">
    <w:name w:val="WW8Num18z4"/>
    <w:rsid w:val="003A6A8E"/>
  </w:style>
  <w:style w:type="character" w:customStyle="1" w:styleId="WW8Num18z5">
    <w:name w:val="WW8Num18z5"/>
    <w:rsid w:val="003A6A8E"/>
  </w:style>
  <w:style w:type="character" w:customStyle="1" w:styleId="WW8Num18z6">
    <w:name w:val="WW8Num18z6"/>
    <w:rsid w:val="003A6A8E"/>
  </w:style>
  <w:style w:type="character" w:customStyle="1" w:styleId="WW8Num18z7">
    <w:name w:val="WW8Num18z7"/>
    <w:rsid w:val="003A6A8E"/>
  </w:style>
  <w:style w:type="character" w:customStyle="1" w:styleId="WW8Num18z8">
    <w:name w:val="WW8Num18z8"/>
    <w:rsid w:val="003A6A8E"/>
  </w:style>
  <w:style w:type="character" w:customStyle="1" w:styleId="WW8Num19z0">
    <w:name w:val="WW8Num19z0"/>
    <w:rsid w:val="003A6A8E"/>
    <w:rPr>
      <w:rFonts w:ascii="Symbol" w:eastAsia="Times New Roman" w:hAnsi="Symbol" w:cs="OpenSymbol"/>
      <w:b/>
      <w:bCs/>
      <w:color w:val="auto"/>
      <w:sz w:val="24"/>
      <w:szCs w:val="24"/>
      <w:shd w:val="clear" w:color="auto" w:fill="FFFFFF"/>
      <w:lang w:bidi="ar-SA"/>
    </w:rPr>
  </w:style>
  <w:style w:type="character" w:customStyle="1" w:styleId="Domylnaczcionkaakapitu2">
    <w:name w:val="Domyślna czcionka akapitu2"/>
    <w:rsid w:val="003A6A8E"/>
  </w:style>
  <w:style w:type="character" w:customStyle="1" w:styleId="Domylnaczcionkaakapitu1">
    <w:name w:val="Domyślna czcionka akapitu1"/>
    <w:rsid w:val="003A6A8E"/>
  </w:style>
  <w:style w:type="character" w:styleId="Numerstrony">
    <w:name w:val="page number"/>
    <w:basedOn w:val="Domylnaczcionkaakapitu1"/>
    <w:rsid w:val="003A6A8E"/>
  </w:style>
  <w:style w:type="character" w:customStyle="1" w:styleId="Symbolewypunktowania">
    <w:name w:val="Symbole wypunktowania"/>
    <w:rsid w:val="003A6A8E"/>
    <w:rPr>
      <w:rFonts w:ascii="OpenSymbol" w:eastAsia="OpenSymbol" w:hAnsi="OpenSymbol" w:cs="OpenSymbol"/>
    </w:rPr>
  </w:style>
  <w:style w:type="character" w:customStyle="1" w:styleId="Znakinumeracji">
    <w:name w:val="Znaki numeracji"/>
    <w:rsid w:val="003A6A8E"/>
  </w:style>
  <w:style w:type="character" w:customStyle="1" w:styleId="Znakiprzypiswdolnych">
    <w:name w:val="Znaki przypisów dolnych"/>
    <w:rsid w:val="003A6A8E"/>
    <w:rPr>
      <w:vertAlign w:val="superscript"/>
    </w:rPr>
  </w:style>
  <w:style w:type="character" w:customStyle="1" w:styleId="ListLabel6">
    <w:name w:val="ListLabel 6"/>
    <w:rsid w:val="003A6A8E"/>
    <w:rPr>
      <w:rFonts w:cs="Symbol"/>
    </w:rPr>
  </w:style>
  <w:style w:type="character" w:customStyle="1" w:styleId="WW8Num24z0">
    <w:name w:val="WW8Num24z0"/>
    <w:rsid w:val="003A6A8E"/>
    <w:rPr>
      <w:b/>
    </w:rPr>
  </w:style>
  <w:style w:type="character" w:customStyle="1" w:styleId="WW8Num24z1">
    <w:name w:val="WW8Num24z1"/>
    <w:rsid w:val="003A6A8E"/>
    <w:rPr>
      <w:b w:val="0"/>
    </w:rPr>
  </w:style>
  <w:style w:type="character" w:styleId="Pogrubienie">
    <w:name w:val="Strong"/>
    <w:qFormat/>
    <w:rsid w:val="003A6A8E"/>
    <w:rPr>
      <w:b/>
      <w:bCs/>
    </w:rPr>
  </w:style>
  <w:style w:type="character" w:customStyle="1" w:styleId="ListLabel1">
    <w:name w:val="ListLabel 1"/>
    <w:rsid w:val="003A6A8E"/>
    <w:rPr>
      <w:rFonts w:cs="Courier New"/>
    </w:rPr>
  </w:style>
  <w:style w:type="character" w:customStyle="1" w:styleId="Domylnaczcionkaakapitu3">
    <w:name w:val="Domyślna czcionka akapitu3"/>
    <w:rsid w:val="003A6A8E"/>
  </w:style>
  <w:style w:type="character" w:customStyle="1" w:styleId="FontStyle16">
    <w:name w:val="Font Style16"/>
    <w:rsid w:val="00261F4F"/>
    <w:rPr>
      <w:rFonts w:eastAsia="Arial" w:cs="Times New Roman"/>
      <w:color w:val="000000"/>
      <w:spacing w:val="-2"/>
      <w:w w:val="83"/>
      <w:lang w:eastAsia="pl-PL" w:bidi="pl-PL"/>
    </w:rPr>
  </w:style>
  <w:style w:type="character" w:customStyle="1" w:styleId="FontStyle20">
    <w:name w:val="Font Style20"/>
    <w:rsid w:val="003A6A8E"/>
    <w:rPr>
      <w:rFonts w:ascii="Calibri" w:hAnsi="Calibri" w:cs="Calibri"/>
      <w:sz w:val="20"/>
    </w:rPr>
  </w:style>
  <w:style w:type="character" w:customStyle="1" w:styleId="FontStyle17">
    <w:name w:val="Font Style17"/>
    <w:rsid w:val="003A6A8E"/>
    <w:rPr>
      <w:rFonts w:ascii="Calibri" w:hAnsi="Calibri" w:cs="Calibri"/>
      <w:b/>
      <w:sz w:val="20"/>
    </w:rPr>
  </w:style>
  <w:style w:type="character" w:customStyle="1" w:styleId="FontStyle32">
    <w:name w:val="Font Style32"/>
    <w:rsid w:val="003A6A8E"/>
    <w:rPr>
      <w:rFonts w:ascii="Times New Roman" w:hAnsi="Times New Roman" w:cs="Times New Roman"/>
      <w:color w:val="000000"/>
      <w:sz w:val="20"/>
      <w:szCs w:val="20"/>
    </w:rPr>
  </w:style>
  <w:style w:type="character" w:customStyle="1" w:styleId="Odwoaniedokomentarza1">
    <w:name w:val="Odwołanie do komentarza1"/>
    <w:rsid w:val="003A6A8E"/>
    <w:rPr>
      <w:sz w:val="16"/>
      <w:szCs w:val="16"/>
    </w:rPr>
  </w:style>
  <w:style w:type="paragraph" w:customStyle="1" w:styleId="Nagwek20">
    <w:name w:val="Nagłówek2"/>
    <w:basedOn w:val="Nagwek10"/>
    <w:next w:val="Tekstpodstawowy"/>
    <w:rsid w:val="003A6A8E"/>
    <w:pPr>
      <w:jc w:val="center"/>
    </w:pPr>
    <w:rPr>
      <w:b/>
      <w:bCs/>
      <w:sz w:val="36"/>
      <w:szCs w:val="36"/>
    </w:rPr>
  </w:style>
  <w:style w:type="paragraph" w:styleId="Tekstpodstawowy">
    <w:name w:val="Body Text"/>
    <w:basedOn w:val="Normalny"/>
    <w:link w:val="TekstpodstawowyZnak"/>
    <w:rsid w:val="003A6A8E"/>
    <w:pPr>
      <w:spacing w:after="120"/>
    </w:pPr>
  </w:style>
  <w:style w:type="paragraph" w:styleId="Lista">
    <w:name w:val="List"/>
    <w:basedOn w:val="Tekstpodstawowy"/>
    <w:rsid w:val="003A6A8E"/>
  </w:style>
  <w:style w:type="paragraph" w:styleId="Legenda">
    <w:name w:val="caption"/>
    <w:basedOn w:val="Normalny"/>
    <w:qFormat/>
    <w:rsid w:val="003A6A8E"/>
    <w:pPr>
      <w:suppressLineNumbers/>
      <w:spacing w:before="120" w:after="120"/>
    </w:pPr>
    <w:rPr>
      <w:i/>
      <w:iCs/>
    </w:rPr>
  </w:style>
  <w:style w:type="paragraph" w:customStyle="1" w:styleId="Indeks">
    <w:name w:val="Indeks"/>
    <w:basedOn w:val="Normalny"/>
    <w:rsid w:val="003A6A8E"/>
    <w:pPr>
      <w:suppressLineNumbers/>
    </w:pPr>
  </w:style>
  <w:style w:type="paragraph" w:customStyle="1" w:styleId="Nagwek10">
    <w:name w:val="Nagłówek1"/>
    <w:basedOn w:val="Normalny"/>
    <w:next w:val="Tekstpodstawowy"/>
    <w:rsid w:val="003A6A8E"/>
    <w:pPr>
      <w:keepNext/>
      <w:spacing w:before="240" w:after="120"/>
    </w:pPr>
    <w:rPr>
      <w:rFonts w:ascii="Arial" w:eastAsia="Microsoft YaHei" w:hAnsi="Arial"/>
      <w:sz w:val="28"/>
      <w:szCs w:val="28"/>
    </w:rPr>
  </w:style>
  <w:style w:type="paragraph" w:customStyle="1" w:styleId="Legenda1">
    <w:name w:val="Legenda1"/>
    <w:basedOn w:val="Normalny"/>
    <w:rsid w:val="003A6A8E"/>
    <w:pPr>
      <w:suppressLineNumbers/>
      <w:spacing w:before="120" w:after="120"/>
    </w:pPr>
    <w:rPr>
      <w:i/>
      <w:iCs/>
    </w:rPr>
  </w:style>
  <w:style w:type="paragraph" w:styleId="Nagwek">
    <w:name w:val="header"/>
    <w:basedOn w:val="Normalny"/>
    <w:next w:val="Tekstpodstawowy"/>
    <w:rsid w:val="003A6A8E"/>
    <w:pPr>
      <w:keepNext/>
      <w:spacing w:before="240" w:after="120"/>
    </w:pPr>
    <w:rPr>
      <w:rFonts w:ascii="Arial" w:eastAsia="Microsoft YaHei" w:hAnsi="Arial"/>
      <w:sz w:val="28"/>
      <w:szCs w:val="28"/>
    </w:rPr>
  </w:style>
  <w:style w:type="paragraph" w:styleId="Stopka">
    <w:name w:val="footer"/>
    <w:basedOn w:val="Normalny"/>
    <w:link w:val="StopkaZnak"/>
    <w:uiPriority w:val="99"/>
    <w:rsid w:val="003A6A8E"/>
    <w:pPr>
      <w:tabs>
        <w:tab w:val="center" w:pos="4536"/>
        <w:tab w:val="right" w:pos="9072"/>
      </w:tabs>
    </w:pPr>
  </w:style>
  <w:style w:type="paragraph" w:customStyle="1" w:styleId="Tekstpodstawowy21">
    <w:name w:val="Tekst podstawowy 21"/>
    <w:basedOn w:val="Normalny"/>
    <w:rsid w:val="003A6A8E"/>
    <w:pPr>
      <w:jc w:val="both"/>
    </w:pPr>
    <w:rPr>
      <w:sz w:val="28"/>
    </w:rPr>
  </w:style>
  <w:style w:type="paragraph" w:styleId="Tekstprzypisudolnego">
    <w:name w:val="footnote text"/>
    <w:basedOn w:val="Normalny"/>
    <w:rsid w:val="003A6A8E"/>
  </w:style>
  <w:style w:type="paragraph" w:styleId="Tekstpodstawowywcity">
    <w:name w:val="Body Text Indent"/>
    <w:basedOn w:val="Normalny"/>
    <w:rsid w:val="003A6A8E"/>
    <w:pPr>
      <w:spacing w:after="120"/>
      <w:ind w:left="283"/>
    </w:pPr>
  </w:style>
  <w:style w:type="paragraph" w:customStyle="1" w:styleId="Tekstpodstawowywcity21">
    <w:name w:val="Tekst podstawowy wcięty 21"/>
    <w:basedOn w:val="Normalny"/>
    <w:rsid w:val="003A6A8E"/>
    <w:pPr>
      <w:spacing w:line="360" w:lineRule="auto"/>
      <w:ind w:left="567"/>
    </w:pPr>
  </w:style>
  <w:style w:type="paragraph" w:customStyle="1" w:styleId="Zawartoramki">
    <w:name w:val="Zawartość ramki"/>
    <w:basedOn w:val="Tekstpodstawowy"/>
    <w:rsid w:val="003A6A8E"/>
  </w:style>
  <w:style w:type="paragraph" w:customStyle="1" w:styleId="Zawartotabeli">
    <w:name w:val="Zawartość tabeli"/>
    <w:basedOn w:val="Normalny"/>
    <w:rsid w:val="003A6A8E"/>
    <w:pPr>
      <w:suppressLineNumbers/>
    </w:pPr>
  </w:style>
  <w:style w:type="paragraph" w:customStyle="1" w:styleId="Nagwektabeli">
    <w:name w:val="Nagłówek tabeli"/>
    <w:basedOn w:val="Zawartotabeli"/>
    <w:rsid w:val="003A6A8E"/>
    <w:pPr>
      <w:jc w:val="center"/>
    </w:pPr>
    <w:rPr>
      <w:b/>
      <w:bCs/>
    </w:rPr>
  </w:style>
  <w:style w:type="paragraph" w:customStyle="1" w:styleId="Tekstpodstawowy31">
    <w:name w:val="Tekst podstawowy 31"/>
    <w:basedOn w:val="Normalny"/>
    <w:rsid w:val="003A6A8E"/>
    <w:rPr>
      <w:sz w:val="26"/>
    </w:rPr>
  </w:style>
  <w:style w:type="paragraph" w:customStyle="1" w:styleId="Akapitzlist1">
    <w:name w:val="Akapit z listą1"/>
    <w:basedOn w:val="Normalny"/>
    <w:rsid w:val="003A6A8E"/>
    <w:pPr>
      <w:ind w:left="720"/>
    </w:pPr>
  </w:style>
  <w:style w:type="paragraph" w:styleId="Cytat">
    <w:name w:val="Quote"/>
    <w:basedOn w:val="Normalny"/>
    <w:qFormat/>
    <w:rsid w:val="003A6A8E"/>
    <w:pPr>
      <w:spacing w:after="283"/>
      <w:ind w:left="567" w:right="567"/>
    </w:pPr>
  </w:style>
  <w:style w:type="paragraph" w:styleId="Podtytu">
    <w:name w:val="Subtitle"/>
    <w:basedOn w:val="Nagwek10"/>
    <w:next w:val="Tekstpodstawowy"/>
    <w:qFormat/>
    <w:rsid w:val="003A6A8E"/>
    <w:pPr>
      <w:jc w:val="center"/>
    </w:pPr>
    <w:rPr>
      <w:i/>
      <w:iCs/>
    </w:rPr>
  </w:style>
  <w:style w:type="paragraph" w:customStyle="1" w:styleId="Style13">
    <w:name w:val="Style13"/>
    <w:rsid w:val="003A6A8E"/>
    <w:pPr>
      <w:widowControl w:val="0"/>
      <w:suppressAutoHyphens/>
      <w:ind w:hanging="288"/>
      <w:jc w:val="both"/>
    </w:pPr>
    <w:rPr>
      <w:rFonts w:eastAsia="SimSun" w:cs="Mangal"/>
      <w:sz w:val="24"/>
      <w:szCs w:val="24"/>
      <w:lang w:eastAsia="zh-CN" w:bidi="hi-IN"/>
    </w:rPr>
  </w:style>
  <w:style w:type="paragraph" w:customStyle="1" w:styleId="Style3">
    <w:name w:val="Style3"/>
    <w:rsid w:val="003A6A8E"/>
    <w:pPr>
      <w:widowControl w:val="0"/>
      <w:suppressAutoHyphens/>
      <w:ind w:hanging="202"/>
    </w:pPr>
    <w:rPr>
      <w:rFonts w:eastAsia="SimSun" w:cs="Mangal"/>
      <w:sz w:val="24"/>
      <w:szCs w:val="24"/>
      <w:lang w:eastAsia="zh-CN" w:bidi="hi-IN"/>
    </w:rPr>
  </w:style>
  <w:style w:type="paragraph" w:customStyle="1" w:styleId="Style5">
    <w:name w:val="Style5"/>
    <w:uiPriority w:val="99"/>
    <w:rsid w:val="003A6A8E"/>
    <w:pPr>
      <w:widowControl w:val="0"/>
      <w:suppressAutoHyphens/>
    </w:pPr>
    <w:rPr>
      <w:rFonts w:eastAsia="SimSun" w:cs="Mangal"/>
      <w:sz w:val="24"/>
      <w:szCs w:val="24"/>
      <w:lang w:eastAsia="zh-CN" w:bidi="hi-IN"/>
    </w:rPr>
  </w:style>
  <w:style w:type="paragraph" w:customStyle="1" w:styleId="Style7">
    <w:name w:val="Style7"/>
    <w:rsid w:val="003A6A8E"/>
    <w:pPr>
      <w:widowControl w:val="0"/>
      <w:suppressAutoHyphens/>
    </w:pPr>
    <w:rPr>
      <w:rFonts w:eastAsia="SimSun" w:cs="Mangal"/>
      <w:sz w:val="24"/>
      <w:szCs w:val="24"/>
      <w:lang w:eastAsia="zh-CN" w:bidi="hi-IN"/>
    </w:rPr>
  </w:style>
  <w:style w:type="paragraph" w:customStyle="1" w:styleId="Style11">
    <w:name w:val="Style11"/>
    <w:uiPriority w:val="99"/>
    <w:rsid w:val="003A6A8E"/>
    <w:pPr>
      <w:widowControl w:val="0"/>
      <w:suppressAutoHyphens/>
      <w:ind w:hanging="216"/>
    </w:pPr>
    <w:rPr>
      <w:rFonts w:eastAsia="SimSun" w:cs="Mangal"/>
      <w:sz w:val="24"/>
      <w:szCs w:val="24"/>
      <w:lang w:eastAsia="zh-CN" w:bidi="hi-IN"/>
    </w:rPr>
  </w:style>
  <w:style w:type="paragraph" w:customStyle="1" w:styleId="Style1">
    <w:name w:val="Style1"/>
    <w:rsid w:val="003A6A8E"/>
    <w:pPr>
      <w:widowControl w:val="0"/>
      <w:suppressAutoHyphens/>
      <w:jc w:val="center"/>
    </w:pPr>
    <w:rPr>
      <w:rFonts w:eastAsia="SimSun" w:cs="Mangal"/>
      <w:sz w:val="24"/>
      <w:szCs w:val="24"/>
      <w:lang w:eastAsia="zh-CN" w:bidi="hi-IN"/>
    </w:rPr>
  </w:style>
  <w:style w:type="paragraph" w:styleId="Akapitzlist">
    <w:name w:val="List Paragraph"/>
    <w:basedOn w:val="Normalny"/>
    <w:uiPriority w:val="34"/>
    <w:qFormat/>
    <w:rsid w:val="003A6A8E"/>
    <w:pPr>
      <w:ind w:left="720"/>
      <w:contextualSpacing/>
    </w:pPr>
  </w:style>
  <w:style w:type="paragraph" w:customStyle="1" w:styleId="Style16">
    <w:name w:val="Style16"/>
    <w:basedOn w:val="Normalny"/>
    <w:uiPriority w:val="99"/>
    <w:rsid w:val="003A6A8E"/>
    <w:pPr>
      <w:suppressAutoHyphens w:val="0"/>
      <w:autoSpaceDE w:val="0"/>
    </w:pPr>
    <w:rPr>
      <w:rFonts w:eastAsia="Times New Roman"/>
    </w:rPr>
  </w:style>
  <w:style w:type="paragraph" w:customStyle="1" w:styleId="Style8">
    <w:name w:val="Style8"/>
    <w:basedOn w:val="Normalny"/>
    <w:uiPriority w:val="99"/>
    <w:rsid w:val="003A6A8E"/>
    <w:pPr>
      <w:suppressAutoHyphens w:val="0"/>
      <w:autoSpaceDE w:val="0"/>
    </w:pPr>
    <w:rPr>
      <w:rFonts w:eastAsia="Times New Roman"/>
    </w:rPr>
  </w:style>
  <w:style w:type="paragraph" w:styleId="Tytu">
    <w:name w:val="Title"/>
    <w:basedOn w:val="Nagwek20"/>
    <w:next w:val="Tekstpodstawowy"/>
    <w:qFormat/>
    <w:rsid w:val="003A6A8E"/>
  </w:style>
  <w:style w:type="paragraph" w:styleId="Tekstdymka">
    <w:name w:val="Balloon Text"/>
    <w:basedOn w:val="Normalny"/>
    <w:link w:val="TekstdymkaZnak"/>
    <w:uiPriority w:val="99"/>
    <w:semiHidden/>
    <w:unhideWhenUsed/>
    <w:rsid w:val="00D05DC5"/>
    <w:rPr>
      <w:rFonts w:ascii="Segoe UI" w:hAnsi="Segoe UI"/>
      <w:sz w:val="18"/>
      <w:szCs w:val="16"/>
    </w:rPr>
  </w:style>
  <w:style w:type="character" w:customStyle="1" w:styleId="TekstdymkaZnak">
    <w:name w:val="Tekst dymka Znak"/>
    <w:link w:val="Tekstdymka"/>
    <w:uiPriority w:val="99"/>
    <w:semiHidden/>
    <w:rsid w:val="00D05DC5"/>
    <w:rPr>
      <w:rFonts w:ascii="Segoe UI" w:eastAsia="SimSun" w:hAnsi="Segoe UI" w:cs="Mangal"/>
      <w:kern w:val="1"/>
      <w:sz w:val="18"/>
      <w:szCs w:val="16"/>
      <w:lang w:eastAsia="zh-CN" w:bidi="hi-IN"/>
    </w:rPr>
  </w:style>
  <w:style w:type="paragraph" w:styleId="NormalnyWeb">
    <w:name w:val="Normal (Web)"/>
    <w:basedOn w:val="Normalny"/>
    <w:uiPriority w:val="99"/>
    <w:semiHidden/>
    <w:unhideWhenUsed/>
    <w:rsid w:val="007B002F"/>
    <w:pPr>
      <w:widowControl/>
      <w:suppressAutoHyphens w:val="0"/>
      <w:spacing w:before="100" w:beforeAutospacing="1" w:after="100" w:afterAutospacing="1"/>
    </w:pPr>
    <w:rPr>
      <w:rFonts w:ascii="Calibri" w:eastAsia="Calibri" w:hAnsi="Calibri" w:cs="Calibri"/>
      <w:kern w:val="0"/>
      <w:sz w:val="22"/>
      <w:szCs w:val="22"/>
      <w:lang w:eastAsia="pl-PL" w:bidi="ar-SA"/>
    </w:rPr>
  </w:style>
  <w:style w:type="paragraph" w:customStyle="1" w:styleId="Standard">
    <w:name w:val="Standard"/>
    <w:rsid w:val="00FA68C0"/>
    <w:pPr>
      <w:widowControl w:val="0"/>
      <w:suppressAutoHyphens/>
      <w:autoSpaceDN w:val="0"/>
      <w:textAlignment w:val="baseline"/>
    </w:pPr>
    <w:rPr>
      <w:rFonts w:eastAsia="Lucida Sans Unicode" w:cs="Mangal"/>
      <w:kern w:val="3"/>
      <w:sz w:val="24"/>
      <w:szCs w:val="24"/>
      <w:lang w:eastAsia="zh-CN" w:bidi="hi-IN"/>
    </w:rPr>
  </w:style>
  <w:style w:type="paragraph" w:customStyle="1" w:styleId="Tekstpodstawowy32">
    <w:name w:val="Tekst podstawowy 32"/>
    <w:basedOn w:val="Normalny"/>
    <w:rsid w:val="00077DA9"/>
  </w:style>
  <w:style w:type="paragraph" w:customStyle="1" w:styleId="Heading">
    <w:name w:val="Heading"/>
    <w:basedOn w:val="Standard"/>
    <w:next w:val="Textbody"/>
    <w:rsid w:val="00703076"/>
    <w:pPr>
      <w:keepNext/>
      <w:spacing w:before="240" w:after="120"/>
    </w:pPr>
    <w:rPr>
      <w:rFonts w:ascii="Arial" w:eastAsia="Microsoft YaHei" w:hAnsi="Arial"/>
      <w:sz w:val="28"/>
      <w:szCs w:val="28"/>
    </w:rPr>
  </w:style>
  <w:style w:type="paragraph" w:customStyle="1" w:styleId="Textbody">
    <w:name w:val="Text body"/>
    <w:basedOn w:val="Standard"/>
    <w:rsid w:val="00703076"/>
    <w:pPr>
      <w:spacing w:after="120"/>
    </w:pPr>
    <w:rPr>
      <w:rFonts w:eastAsia="SimSun"/>
    </w:rPr>
  </w:style>
  <w:style w:type="paragraph" w:customStyle="1" w:styleId="Index">
    <w:name w:val="Index"/>
    <w:basedOn w:val="Standard"/>
    <w:rsid w:val="00703076"/>
    <w:pPr>
      <w:suppressLineNumbers/>
    </w:pPr>
    <w:rPr>
      <w:rFonts w:eastAsia="SimSun"/>
    </w:rPr>
  </w:style>
  <w:style w:type="paragraph" w:customStyle="1" w:styleId="TableContents">
    <w:name w:val="Table Contents"/>
    <w:basedOn w:val="Standard"/>
    <w:rsid w:val="00703076"/>
    <w:pPr>
      <w:suppressLineNumbers/>
    </w:pPr>
    <w:rPr>
      <w:rFonts w:eastAsia="SimSun"/>
    </w:rPr>
  </w:style>
  <w:style w:type="character" w:customStyle="1" w:styleId="NumberingSymbols">
    <w:name w:val="Numbering Symbols"/>
    <w:rsid w:val="00703076"/>
  </w:style>
  <w:style w:type="character" w:customStyle="1" w:styleId="BulletSymbols">
    <w:name w:val="Bullet Symbols"/>
    <w:rsid w:val="00703076"/>
    <w:rPr>
      <w:rFonts w:ascii="OpenSymbol" w:eastAsia="OpenSymbol" w:hAnsi="OpenSymbol" w:cs="OpenSymbol"/>
    </w:rPr>
  </w:style>
  <w:style w:type="numbering" w:customStyle="1" w:styleId="WW8Num24">
    <w:name w:val="WW8Num24"/>
    <w:basedOn w:val="Bezlisty"/>
    <w:rsid w:val="00703076"/>
    <w:pPr>
      <w:numPr>
        <w:numId w:val="2"/>
      </w:numPr>
    </w:pPr>
  </w:style>
  <w:style w:type="numbering" w:customStyle="1" w:styleId="WW8Num15">
    <w:name w:val="WW8Num15"/>
    <w:basedOn w:val="Bezlisty"/>
    <w:rsid w:val="00703076"/>
    <w:pPr>
      <w:numPr>
        <w:numId w:val="3"/>
      </w:numPr>
    </w:pPr>
  </w:style>
  <w:style w:type="numbering" w:customStyle="1" w:styleId="WW8Num16">
    <w:name w:val="WW8Num16"/>
    <w:basedOn w:val="Bezlisty"/>
    <w:rsid w:val="00703076"/>
    <w:pPr>
      <w:numPr>
        <w:numId w:val="4"/>
      </w:numPr>
    </w:pPr>
  </w:style>
  <w:style w:type="numbering" w:customStyle="1" w:styleId="WW8Num17">
    <w:name w:val="WW8Num17"/>
    <w:basedOn w:val="Bezlisty"/>
    <w:rsid w:val="00703076"/>
    <w:pPr>
      <w:numPr>
        <w:numId w:val="5"/>
      </w:numPr>
    </w:pPr>
  </w:style>
  <w:style w:type="numbering" w:customStyle="1" w:styleId="WW8Num2">
    <w:name w:val="WW8Num2"/>
    <w:basedOn w:val="Bezlisty"/>
    <w:rsid w:val="00052491"/>
    <w:pPr>
      <w:numPr>
        <w:numId w:val="6"/>
      </w:numPr>
    </w:pPr>
  </w:style>
  <w:style w:type="numbering" w:customStyle="1" w:styleId="WW8Num3">
    <w:name w:val="WW8Num3"/>
    <w:basedOn w:val="Bezlisty"/>
    <w:rsid w:val="00052491"/>
    <w:pPr>
      <w:numPr>
        <w:numId w:val="7"/>
      </w:numPr>
    </w:pPr>
  </w:style>
  <w:style w:type="numbering" w:customStyle="1" w:styleId="WW8Num5">
    <w:name w:val="WW8Num5"/>
    <w:basedOn w:val="Bezlisty"/>
    <w:rsid w:val="00052491"/>
    <w:pPr>
      <w:numPr>
        <w:numId w:val="8"/>
      </w:numPr>
    </w:pPr>
  </w:style>
  <w:style w:type="numbering" w:customStyle="1" w:styleId="WW8Num6">
    <w:name w:val="WW8Num6"/>
    <w:basedOn w:val="Bezlisty"/>
    <w:rsid w:val="00052491"/>
    <w:pPr>
      <w:numPr>
        <w:numId w:val="9"/>
      </w:numPr>
    </w:pPr>
  </w:style>
  <w:style w:type="numbering" w:customStyle="1" w:styleId="WW8Num8">
    <w:name w:val="WW8Num8"/>
    <w:basedOn w:val="Bezlisty"/>
    <w:rsid w:val="00052491"/>
    <w:pPr>
      <w:numPr>
        <w:numId w:val="10"/>
      </w:numPr>
    </w:pPr>
  </w:style>
  <w:style w:type="table" w:styleId="Tabela-Siatka">
    <w:name w:val="Table Grid"/>
    <w:basedOn w:val="Standardowy"/>
    <w:uiPriority w:val="39"/>
    <w:rsid w:val="005D4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053D33"/>
    <w:rPr>
      <w:rFonts w:ascii="Times New Roman" w:hAnsi="Times New Roman" w:cs="Times New Roman" w:hint="default"/>
      <w:color w:val="000000"/>
      <w:sz w:val="22"/>
      <w:szCs w:val="22"/>
    </w:rPr>
  </w:style>
  <w:style w:type="paragraph" w:customStyle="1" w:styleId="Style4">
    <w:name w:val="Style4"/>
    <w:basedOn w:val="Normalny"/>
    <w:rsid w:val="005054B1"/>
    <w:pPr>
      <w:suppressAutoHyphens w:val="0"/>
      <w:autoSpaceDE w:val="0"/>
      <w:autoSpaceDN w:val="0"/>
      <w:adjustRightInd w:val="0"/>
    </w:pPr>
    <w:rPr>
      <w:rFonts w:eastAsia="Times New Roman" w:cs="Times New Roman"/>
      <w:kern w:val="0"/>
      <w:lang w:eastAsia="pl-PL" w:bidi="ar-SA"/>
    </w:rPr>
  </w:style>
  <w:style w:type="paragraph" w:customStyle="1" w:styleId="Style9">
    <w:name w:val="Style9"/>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4">
    <w:name w:val="Style14"/>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8">
    <w:name w:val="Style18"/>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character" w:customStyle="1" w:styleId="FontStyle26">
    <w:name w:val="Font Style26"/>
    <w:rsid w:val="005054B1"/>
    <w:rPr>
      <w:rFonts w:ascii="Times New Roman" w:hAnsi="Times New Roman" w:cs="Times New Roman"/>
      <w:b/>
      <w:bCs/>
      <w:color w:val="000000"/>
      <w:sz w:val="22"/>
      <w:szCs w:val="22"/>
    </w:rPr>
  </w:style>
  <w:style w:type="character" w:customStyle="1" w:styleId="FontStyle27">
    <w:name w:val="Font Style27"/>
    <w:rsid w:val="005054B1"/>
    <w:rPr>
      <w:rFonts w:ascii="Times New Roman" w:hAnsi="Times New Roman" w:cs="Times New Roman"/>
      <w:color w:val="000000"/>
      <w:sz w:val="22"/>
      <w:szCs w:val="22"/>
    </w:rPr>
  </w:style>
  <w:style w:type="character" w:customStyle="1" w:styleId="FontStyle29">
    <w:name w:val="Font Style29"/>
    <w:uiPriority w:val="99"/>
    <w:rsid w:val="005054B1"/>
    <w:rPr>
      <w:rFonts w:ascii="Times New Roman" w:hAnsi="Times New Roman" w:cs="Times New Roman"/>
      <w:b/>
      <w:bCs/>
      <w:i/>
      <w:iCs/>
      <w:color w:val="000000"/>
      <w:sz w:val="22"/>
      <w:szCs w:val="22"/>
    </w:rPr>
  </w:style>
  <w:style w:type="paragraph" w:customStyle="1" w:styleId="Style6">
    <w:name w:val="Style6"/>
    <w:basedOn w:val="Normalny"/>
    <w:uiPriority w:val="99"/>
    <w:rsid w:val="00EB14DE"/>
    <w:pPr>
      <w:suppressAutoHyphens w:val="0"/>
      <w:autoSpaceDE w:val="0"/>
      <w:autoSpaceDN w:val="0"/>
      <w:adjustRightInd w:val="0"/>
    </w:pPr>
    <w:rPr>
      <w:rFonts w:eastAsia="Times New Roman" w:cs="Times New Roman"/>
      <w:kern w:val="0"/>
      <w:lang w:eastAsia="pl-PL" w:bidi="ar-SA"/>
    </w:rPr>
  </w:style>
  <w:style w:type="character" w:customStyle="1" w:styleId="FontStyle33">
    <w:name w:val="Font Style33"/>
    <w:uiPriority w:val="99"/>
    <w:rsid w:val="00EB14DE"/>
    <w:rPr>
      <w:rFonts w:ascii="Franklin Gothic Demi" w:hAnsi="Franklin Gothic Demi" w:cs="Franklin Gothic Demi"/>
      <w:color w:val="000000"/>
      <w:sz w:val="16"/>
      <w:szCs w:val="16"/>
    </w:rPr>
  </w:style>
  <w:style w:type="paragraph" w:customStyle="1" w:styleId="Style10">
    <w:name w:val="Style10"/>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paragraph" w:customStyle="1" w:styleId="Style15">
    <w:name w:val="Style15"/>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character" w:customStyle="1" w:styleId="FontStyle28">
    <w:name w:val="Font Style28"/>
    <w:uiPriority w:val="99"/>
    <w:rsid w:val="00561EDF"/>
    <w:rPr>
      <w:rFonts w:ascii="Times New Roman" w:hAnsi="Times New Roman" w:cs="Times New Roman"/>
      <w:b/>
      <w:bCs/>
      <w:color w:val="000000"/>
      <w:sz w:val="20"/>
      <w:szCs w:val="20"/>
    </w:rPr>
  </w:style>
  <w:style w:type="character" w:customStyle="1" w:styleId="FontStyle31">
    <w:name w:val="Font Style31"/>
    <w:uiPriority w:val="99"/>
    <w:rsid w:val="00561EDF"/>
    <w:rPr>
      <w:rFonts w:ascii="Times New Roman" w:hAnsi="Times New Roman" w:cs="Times New Roman"/>
      <w:color w:val="000000"/>
      <w:sz w:val="18"/>
      <w:szCs w:val="18"/>
    </w:rPr>
  </w:style>
  <w:style w:type="character" w:customStyle="1" w:styleId="FontStyle34">
    <w:name w:val="Font Style34"/>
    <w:uiPriority w:val="99"/>
    <w:rsid w:val="00561EDF"/>
    <w:rPr>
      <w:rFonts w:ascii="Times New Roman" w:hAnsi="Times New Roman" w:cs="Times New Roman"/>
      <w:b/>
      <w:bCs/>
      <w:color w:val="000000"/>
      <w:sz w:val="16"/>
      <w:szCs w:val="16"/>
    </w:rPr>
  </w:style>
  <w:style w:type="character" w:customStyle="1" w:styleId="TekstpodstawowyZnak">
    <w:name w:val="Tekst podstawowy Znak"/>
    <w:link w:val="Tekstpodstawowy"/>
    <w:rsid w:val="007308F8"/>
    <w:rPr>
      <w:rFonts w:eastAsia="SimSun" w:cs="Mangal"/>
      <w:kern w:val="1"/>
      <w:sz w:val="24"/>
      <w:szCs w:val="24"/>
      <w:lang w:eastAsia="zh-CN" w:bidi="hi-IN"/>
    </w:rPr>
  </w:style>
  <w:style w:type="character" w:styleId="Hipercze">
    <w:name w:val="Hyperlink"/>
    <w:uiPriority w:val="99"/>
    <w:unhideWhenUsed/>
    <w:rsid w:val="00EF4512"/>
    <w:rPr>
      <w:color w:val="0563C1"/>
      <w:u w:val="single"/>
    </w:rPr>
  </w:style>
  <w:style w:type="character" w:customStyle="1" w:styleId="Nierozpoznanawzmianka1">
    <w:name w:val="Nierozpoznana wzmianka1"/>
    <w:uiPriority w:val="99"/>
    <w:semiHidden/>
    <w:unhideWhenUsed/>
    <w:rsid w:val="00EF4512"/>
    <w:rPr>
      <w:color w:val="605E5C"/>
      <w:shd w:val="clear" w:color="auto" w:fill="E1DFDD"/>
    </w:rPr>
  </w:style>
  <w:style w:type="character" w:customStyle="1" w:styleId="markedcontent">
    <w:name w:val="markedcontent"/>
    <w:basedOn w:val="Domylnaczcionkaakapitu"/>
    <w:rsid w:val="00C40D32"/>
  </w:style>
  <w:style w:type="character" w:customStyle="1" w:styleId="WW8Num29z5">
    <w:name w:val="WW8Num29z5"/>
    <w:rsid w:val="002B11C6"/>
  </w:style>
  <w:style w:type="character" w:customStyle="1" w:styleId="StopkaZnak">
    <w:name w:val="Stopka Znak"/>
    <w:link w:val="Stopka"/>
    <w:uiPriority w:val="99"/>
    <w:rsid w:val="002B11C6"/>
    <w:rPr>
      <w:rFonts w:eastAsia="SimSun" w:cs="Mangal"/>
      <w:kern w:val="1"/>
      <w:sz w:val="24"/>
      <w:szCs w:val="24"/>
      <w:lang w:eastAsia="zh-CN" w:bidi="hi-IN"/>
    </w:rPr>
  </w:style>
  <w:style w:type="paragraph" w:styleId="Poprawka">
    <w:name w:val="Revision"/>
    <w:hidden/>
    <w:uiPriority w:val="99"/>
    <w:semiHidden/>
    <w:rsid w:val="00651476"/>
    <w:rPr>
      <w:rFonts w:eastAsia="SimSun" w:cs="Mangal"/>
      <w:kern w:val="1"/>
      <w:sz w:val="24"/>
      <w:szCs w:val="21"/>
      <w:lang w:eastAsia="zh-CN" w:bidi="hi-IN"/>
    </w:rPr>
  </w:style>
  <w:style w:type="character" w:styleId="Odwoanieprzypisudolnego">
    <w:name w:val="footnote reference"/>
    <w:uiPriority w:val="99"/>
    <w:semiHidden/>
    <w:unhideWhenUsed/>
    <w:rsid w:val="00C958BC"/>
    <w:rPr>
      <w:vertAlign w:val="superscript"/>
    </w:rPr>
  </w:style>
  <w:style w:type="character" w:styleId="Odwoaniedokomentarza">
    <w:name w:val="annotation reference"/>
    <w:basedOn w:val="Domylnaczcionkaakapitu"/>
    <w:uiPriority w:val="99"/>
    <w:semiHidden/>
    <w:unhideWhenUsed/>
    <w:rsid w:val="004451E7"/>
    <w:rPr>
      <w:sz w:val="16"/>
      <w:szCs w:val="16"/>
    </w:rPr>
  </w:style>
  <w:style w:type="paragraph" w:styleId="Tekstkomentarza">
    <w:name w:val="annotation text"/>
    <w:basedOn w:val="Normalny"/>
    <w:link w:val="TekstkomentarzaZnak"/>
    <w:uiPriority w:val="99"/>
    <w:semiHidden/>
    <w:unhideWhenUsed/>
    <w:rsid w:val="004451E7"/>
    <w:rPr>
      <w:sz w:val="20"/>
      <w:szCs w:val="18"/>
    </w:rPr>
  </w:style>
  <w:style w:type="character" w:customStyle="1" w:styleId="TekstkomentarzaZnak">
    <w:name w:val="Tekst komentarza Znak"/>
    <w:basedOn w:val="Domylnaczcionkaakapitu"/>
    <w:link w:val="Tekstkomentarza"/>
    <w:uiPriority w:val="99"/>
    <w:semiHidden/>
    <w:rsid w:val="004451E7"/>
    <w:rPr>
      <w:rFonts w:eastAsia="SimSun" w:cs="Mangal"/>
      <w:kern w:val="1"/>
      <w:szCs w:val="18"/>
      <w:lang w:eastAsia="zh-CN" w:bidi="hi-IN"/>
    </w:rPr>
  </w:style>
  <w:style w:type="paragraph" w:styleId="Tematkomentarza">
    <w:name w:val="annotation subject"/>
    <w:basedOn w:val="Tekstkomentarza"/>
    <w:next w:val="Tekstkomentarza"/>
    <w:link w:val="TematkomentarzaZnak"/>
    <w:uiPriority w:val="99"/>
    <w:semiHidden/>
    <w:unhideWhenUsed/>
    <w:rsid w:val="004451E7"/>
    <w:rPr>
      <w:b/>
      <w:bCs/>
    </w:rPr>
  </w:style>
  <w:style w:type="character" w:customStyle="1" w:styleId="TematkomentarzaZnak">
    <w:name w:val="Temat komentarza Znak"/>
    <w:basedOn w:val="TekstkomentarzaZnak"/>
    <w:link w:val="Tematkomentarza"/>
    <w:uiPriority w:val="99"/>
    <w:semiHidden/>
    <w:rsid w:val="004451E7"/>
    <w:rPr>
      <w:rFonts w:eastAsia="SimSun"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704160">
      <w:bodyDiv w:val="1"/>
      <w:marLeft w:val="0"/>
      <w:marRight w:val="0"/>
      <w:marTop w:val="0"/>
      <w:marBottom w:val="0"/>
      <w:divBdr>
        <w:top w:val="none" w:sz="0" w:space="0" w:color="auto"/>
        <w:left w:val="none" w:sz="0" w:space="0" w:color="auto"/>
        <w:bottom w:val="none" w:sz="0" w:space="0" w:color="auto"/>
        <w:right w:val="none" w:sz="0" w:space="0" w:color="auto"/>
      </w:divBdr>
    </w:div>
    <w:div w:id="206796918">
      <w:bodyDiv w:val="1"/>
      <w:marLeft w:val="0"/>
      <w:marRight w:val="0"/>
      <w:marTop w:val="0"/>
      <w:marBottom w:val="0"/>
      <w:divBdr>
        <w:top w:val="none" w:sz="0" w:space="0" w:color="auto"/>
        <w:left w:val="none" w:sz="0" w:space="0" w:color="auto"/>
        <w:bottom w:val="none" w:sz="0" w:space="0" w:color="auto"/>
        <w:right w:val="none" w:sz="0" w:space="0" w:color="auto"/>
      </w:divBdr>
    </w:div>
    <w:div w:id="241643675">
      <w:bodyDiv w:val="1"/>
      <w:marLeft w:val="0"/>
      <w:marRight w:val="0"/>
      <w:marTop w:val="0"/>
      <w:marBottom w:val="0"/>
      <w:divBdr>
        <w:top w:val="none" w:sz="0" w:space="0" w:color="auto"/>
        <w:left w:val="none" w:sz="0" w:space="0" w:color="auto"/>
        <w:bottom w:val="none" w:sz="0" w:space="0" w:color="auto"/>
        <w:right w:val="none" w:sz="0" w:space="0" w:color="auto"/>
      </w:divBdr>
    </w:div>
    <w:div w:id="243761147">
      <w:bodyDiv w:val="1"/>
      <w:marLeft w:val="0"/>
      <w:marRight w:val="0"/>
      <w:marTop w:val="0"/>
      <w:marBottom w:val="0"/>
      <w:divBdr>
        <w:top w:val="none" w:sz="0" w:space="0" w:color="auto"/>
        <w:left w:val="none" w:sz="0" w:space="0" w:color="auto"/>
        <w:bottom w:val="none" w:sz="0" w:space="0" w:color="auto"/>
        <w:right w:val="none" w:sz="0" w:space="0" w:color="auto"/>
      </w:divBdr>
    </w:div>
    <w:div w:id="252789962">
      <w:bodyDiv w:val="1"/>
      <w:marLeft w:val="0"/>
      <w:marRight w:val="0"/>
      <w:marTop w:val="0"/>
      <w:marBottom w:val="0"/>
      <w:divBdr>
        <w:top w:val="none" w:sz="0" w:space="0" w:color="auto"/>
        <w:left w:val="none" w:sz="0" w:space="0" w:color="auto"/>
        <w:bottom w:val="none" w:sz="0" w:space="0" w:color="auto"/>
        <w:right w:val="none" w:sz="0" w:space="0" w:color="auto"/>
      </w:divBdr>
    </w:div>
    <w:div w:id="282031487">
      <w:bodyDiv w:val="1"/>
      <w:marLeft w:val="0"/>
      <w:marRight w:val="0"/>
      <w:marTop w:val="0"/>
      <w:marBottom w:val="0"/>
      <w:divBdr>
        <w:top w:val="none" w:sz="0" w:space="0" w:color="auto"/>
        <w:left w:val="none" w:sz="0" w:space="0" w:color="auto"/>
        <w:bottom w:val="none" w:sz="0" w:space="0" w:color="auto"/>
        <w:right w:val="none" w:sz="0" w:space="0" w:color="auto"/>
      </w:divBdr>
    </w:div>
    <w:div w:id="455173176">
      <w:bodyDiv w:val="1"/>
      <w:marLeft w:val="0"/>
      <w:marRight w:val="0"/>
      <w:marTop w:val="0"/>
      <w:marBottom w:val="0"/>
      <w:divBdr>
        <w:top w:val="none" w:sz="0" w:space="0" w:color="auto"/>
        <w:left w:val="none" w:sz="0" w:space="0" w:color="auto"/>
        <w:bottom w:val="none" w:sz="0" w:space="0" w:color="auto"/>
        <w:right w:val="none" w:sz="0" w:space="0" w:color="auto"/>
      </w:divBdr>
    </w:div>
    <w:div w:id="550731180">
      <w:bodyDiv w:val="1"/>
      <w:marLeft w:val="0"/>
      <w:marRight w:val="0"/>
      <w:marTop w:val="0"/>
      <w:marBottom w:val="0"/>
      <w:divBdr>
        <w:top w:val="none" w:sz="0" w:space="0" w:color="auto"/>
        <w:left w:val="none" w:sz="0" w:space="0" w:color="auto"/>
        <w:bottom w:val="none" w:sz="0" w:space="0" w:color="auto"/>
        <w:right w:val="none" w:sz="0" w:space="0" w:color="auto"/>
      </w:divBdr>
    </w:div>
    <w:div w:id="556673657">
      <w:bodyDiv w:val="1"/>
      <w:marLeft w:val="0"/>
      <w:marRight w:val="0"/>
      <w:marTop w:val="0"/>
      <w:marBottom w:val="0"/>
      <w:divBdr>
        <w:top w:val="none" w:sz="0" w:space="0" w:color="auto"/>
        <w:left w:val="none" w:sz="0" w:space="0" w:color="auto"/>
        <w:bottom w:val="none" w:sz="0" w:space="0" w:color="auto"/>
        <w:right w:val="none" w:sz="0" w:space="0" w:color="auto"/>
      </w:divBdr>
    </w:div>
    <w:div w:id="779647834">
      <w:bodyDiv w:val="1"/>
      <w:marLeft w:val="0"/>
      <w:marRight w:val="0"/>
      <w:marTop w:val="0"/>
      <w:marBottom w:val="0"/>
      <w:divBdr>
        <w:top w:val="none" w:sz="0" w:space="0" w:color="auto"/>
        <w:left w:val="none" w:sz="0" w:space="0" w:color="auto"/>
        <w:bottom w:val="none" w:sz="0" w:space="0" w:color="auto"/>
        <w:right w:val="none" w:sz="0" w:space="0" w:color="auto"/>
      </w:divBdr>
    </w:div>
    <w:div w:id="955142756">
      <w:bodyDiv w:val="1"/>
      <w:marLeft w:val="0"/>
      <w:marRight w:val="0"/>
      <w:marTop w:val="0"/>
      <w:marBottom w:val="0"/>
      <w:divBdr>
        <w:top w:val="none" w:sz="0" w:space="0" w:color="auto"/>
        <w:left w:val="none" w:sz="0" w:space="0" w:color="auto"/>
        <w:bottom w:val="none" w:sz="0" w:space="0" w:color="auto"/>
        <w:right w:val="none" w:sz="0" w:space="0" w:color="auto"/>
      </w:divBdr>
    </w:div>
    <w:div w:id="1425569226">
      <w:bodyDiv w:val="1"/>
      <w:marLeft w:val="0"/>
      <w:marRight w:val="0"/>
      <w:marTop w:val="0"/>
      <w:marBottom w:val="0"/>
      <w:divBdr>
        <w:top w:val="none" w:sz="0" w:space="0" w:color="auto"/>
        <w:left w:val="none" w:sz="0" w:space="0" w:color="auto"/>
        <w:bottom w:val="none" w:sz="0" w:space="0" w:color="auto"/>
        <w:right w:val="none" w:sz="0" w:space="0" w:color="auto"/>
      </w:divBdr>
    </w:div>
    <w:div w:id="1508905349">
      <w:bodyDiv w:val="1"/>
      <w:marLeft w:val="0"/>
      <w:marRight w:val="0"/>
      <w:marTop w:val="0"/>
      <w:marBottom w:val="0"/>
      <w:divBdr>
        <w:top w:val="none" w:sz="0" w:space="0" w:color="auto"/>
        <w:left w:val="none" w:sz="0" w:space="0" w:color="auto"/>
        <w:bottom w:val="none" w:sz="0" w:space="0" w:color="auto"/>
        <w:right w:val="none" w:sz="0" w:space="0" w:color="auto"/>
      </w:divBdr>
    </w:div>
    <w:div w:id="1524392046">
      <w:bodyDiv w:val="1"/>
      <w:marLeft w:val="0"/>
      <w:marRight w:val="0"/>
      <w:marTop w:val="0"/>
      <w:marBottom w:val="0"/>
      <w:divBdr>
        <w:top w:val="none" w:sz="0" w:space="0" w:color="auto"/>
        <w:left w:val="none" w:sz="0" w:space="0" w:color="auto"/>
        <w:bottom w:val="none" w:sz="0" w:space="0" w:color="auto"/>
        <w:right w:val="none" w:sz="0" w:space="0" w:color="auto"/>
      </w:divBdr>
    </w:div>
    <w:div w:id="1949698958">
      <w:bodyDiv w:val="1"/>
      <w:marLeft w:val="0"/>
      <w:marRight w:val="0"/>
      <w:marTop w:val="0"/>
      <w:marBottom w:val="0"/>
      <w:divBdr>
        <w:top w:val="none" w:sz="0" w:space="0" w:color="auto"/>
        <w:left w:val="none" w:sz="0" w:space="0" w:color="auto"/>
        <w:bottom w:val="none" w:sz="0" w:space="0" w:color="auto"/>
        <w:right w:val="none" w:sz="0" w:space="0" w:color="auto"/>
      </w:divBdr>
    </w:div>
    <w:div w:id="198084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snzoz.lubli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kretariat@snzoz.lub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DCB5E-62CB-45D6-AE35-C4BD61735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4500</Words>
  <Characters>27001</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31439</CharactersWithSpaces>
  <SharedDoc>false</SharedDoc>
  <HLinks>
    <vt:vector size="18" baseType="variant">
      <vt:variant>
        <vt:i4>3473490</vt:i4>
      </vt:variant>
      <vt:variant>
        <vt:i4>6</vt:i4>
      </vt:variant>
      <vt:variant>
        <vt:i4>0</vt:i4>
      </vt:variant>
      <vt:variant>
        <vt:i4>5</vt:i4>
      </vt:variant>
      <vt:variant>
        <vt:lpwstr>mailto:sekretariat@snzoz.lublin.pl</vt:lpwstr>
      </vt:variant>
      <vt:variant>
        <vt:lpwstr/>
      </vt:variant>
      <vt:variant>
        <vt:i4>458864</vt:i4>
      </vt:variant>
      <vt:variant>
        <vt:i4>3</vt:i4>
      </vt:variant>
      <vt:variant>
        <vt:i4>0</vt:i4>
      </vt:variant>
      <vt:variant>
        <vt:i4>5</vt:i4>
      </vt:variant>
      <vt:variant>
        <vt:lpwstr>mailto:iodo@snzoz.lublin.pl</vt:lpwstr>
      </vt:variant>
      <vt:variant>
        <vt:lpwstr/>
      </vt:variant>
      <vt:variant>
        <vt:i4>3932217</vt:i4>
      </vt:variant>
      <vt:variant>
        <vt:i4>0</vt:i4>
      </vt:variant>
      <vt:variant>
        <vt:i4>0</vt:i4>
      </vt:variant>
      <vt:variant>
        <vt:i4>5</vt:i4>
      </vt:variant>
      <vt:variant>
        <vt:lpwstr>https://sip.legalis.pl/document-view.seam?documentId=mfrxilrtg4ytgnrvhe4dc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Szpital Neuropsychiatryczny</dc:creator>
  <cp:lastModifiedBy>Radca Prawny</cp:lastModifiedBy>
  <cp:revision>3</cp:revision>
  <cp:lastPrinted>2025-01-09T07:05:00Z</cp:lastPrinted>
  <dcterms:created xsi:type="dcterms:W3CDTF">2025-05-26T10:43:00Z</dcterms:created>
  <dcterms:modified xsi:type="dcterms:W3CDTF">2025-05-26T10:50:00Z</dcterms:modified>
</cp:coreProperties>
</file>